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D5345" w14:textId="77777777" w:rsidR="00543810" w:rsidRDefault="00543810" w:rsidP="00446A66">
      <w:pPr>
        <w:pStyle w:val="Nagwek1"/>
        <w:spacing w:before="0"/>
        <w:jc w:val="right"/>
        <w:rPr>
          <w:rFonts w:ascii="Times New Roman" w:hAnsi="Times New Roman"/>
          <w:b w:val="0"/>
          <w:i/>
          <w:szCs w:val="24"/>
        </w:rPr>
      </w:pPr>
      <w:r>
        <w:rPr>
          <w:rFonts w:ascii="Times New Roman" w:hAnsi="Times New Roman"/>
          <w:b w:val="0"/>
          <w:i/>
          <w:szCs w:val="24"/>
        </w:rPr>
        <w:t>Załącznik Nr 1 do oferty</w:t>
      </w:r>
    </w:p>
    <w:p w14:paraId="4D406A7D" w14:textId="1CA6AC3A" w:rsidR="00543810" w:rsidRDefault="00543810" w:rsidP="00543810">
      <w:pPr>
        <w:ind w:left="6237"/>
        <w:jc w:val="right"/>
      </w:pPr>
      <w:r>
        <w:t xml:space="preserve">                                                                                                                                        </w:t>
      </w:r>
    </w:p>
    <w:p w14:paraId="3B4210E2" w14:textId="77777777" w:rsidR="00543810" w:rsidRDefault="00543810" w:rsidP="00543810">
      <w:pPr>
        <w:ind w:left="6237"/>
        <w:jc w:val="right"/>
      </w:pPr>
      <w:r>
        <w:t>.............................................................</w:t>
      </w:r>
    </w:p>
    <w:p w14:paraId="708E6EE9" w14:textId="77777777" w:rsidR="00543810" w:rsidRDefault="00543810" w:rsidP="00543810">
      <w:pPr>
        <w:ind w:left="6237"/>
      </w:pPr>
      <w:r>
        <w:rPr>
          <w:sz w:val="16"/>
        </w:rPr>
        <w:t xml:space="preserve">                                          </w:t>
      </w:r>
      <w:r>
        <w:t>(miejscowość,  data)</w:t>
      </w:r>
    </w:p>
    <w:p w14:paraId="2341E56B" w14:textId="77777777" w:rsidR="00543810" w:rsidRDefault="00543810" w:rsidP="00237E86">
      <w:pPr>
        <w:suppressAutoHyphens/>
        <w:spacing w:line="480" w:lineRule="auto"/>
        <w:rPr>
          <w:b/>
          <w:sz w:val="24"/>
          <w:szCs w:val="24"/>
          <w:lang w:eastAsia="ar-SA"/>
        </w:rPr>
      </w:pPr>
    </w:p>
    <w:p w14:paraId="320B0E9E" w14:textId="77777777" w:rsidR="00237E86" w:rsidRDefault="00237E86" w:rsidP="00237E86">
      <w:pPr>
        <w:suppressAutoHyphens/>
        <w:spacing w:line="480" w:lineRule="auto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Wykonawca:</w:t>
      </w:r>
    </w:p>
    <w:p w14:paraId="6D3C8795" w14:textId="77777777" w:rsidR="00237E86" w:rsidRDefault="00237E86" w:rsidP="00237E86">
      <w:pPr>
        <w:suppressAutoHyphens/>
        <w:spacing w:line="480" w:lineRule="auto"/>
        <w:ind w:right="5954"/>
        <w:rPr>
          <w:lang w:eastAsia="ar-SA"/>
        </w:rPr>
      </w:pPr>
      <w:r>
        <w:rPr>
          <w:lang w:eastAsia="ar-SA"/>
        </w:rPr>
        <w:t>………………………………………………….…</w:t>
      </w:r>
    </w:p>
    <w:p w14:paraId="462A4435" w14:textId="77777777" w:rsidR="00237E86" w:rsidRDefault="00237E86" w:rsidP="00237E86">
      <w:pPr>
        <w:suppressAutoHyphens/>
        <w:ind w:right="5954"/>
        <w:rPr>
          <w:lang w:eastAsia="ar-SA"/>
        </w:rPr>
      </w:pPr>
      <w:r>
        <w:rPr>
          <w:lang w:eastAsia="ar-SA"/>
        </w:rPr>
        <w:t>…………………………………………………….</w:t>
      </w:r>
    </w:p>
    <w:p w14:paraId="5E878071" w14:textId="77777777" w:rsidR="00237E86" w:rsidRDefault="00237E86" w:rsidP="00237E86">
      <w:pPr>
        <w:suppressAutoHyphens/>
        <w:ind w:right="5953"/>
        <w:rPr>
          <w:i/>
          <w:sz w:val="18"/>
          <w:szCs w:val="18"/>
          <w:lang w:eastAsia="ar-SA"/>
        </w:rPr>
      </w:pPr>
      <w:r>
        <w:rPr>
          <w:i/>
          <w:sz w:val="18"/>
          <w:szCs w:val="18"/>
          <w:lang w:eastAsia="ar-SA"/>
        </w:rPr>
        <w:t xml:space="preserve"> (pełna nazwa/firma, adres, w zależności od podmiotu:   </w:t>
      </w:r>
      <w:r>
        <w:rPr>
          <w:i/>
          <w:sz w:val="18"/>
          <w:szCs w:val="18"/>
          <w:lang w:eastAsia="ar-SA"/>
        </w:rPr>
        <w:br/>
        <w:t xml:space="preserve">               NIP/PESEL, KRS/</w:t>
      </w:r>
      <w:proofErr w:type="spellStart"/>
      <w:r>
        <w:rPr>
          <w:i/>
          <w:sz w:val="18"/>
          <w:szCs w:val="18"/>
          <w:lang w:eastAsia="ar-SA"/>
        </w:rPr>
        <w:t>CEiDG</w:t>
      </w:r>
      <w:proofErr w:type="spellEnd"/>
      <w:r>
        <w:rPr>
          <w:i/>
          <w:sz w:val="18"/>
          <w:szCs w:val="18"/>
          <w:lang w:eastAsia="ar-SA"/>
        </w:rPr>
        <w:t>)</w:t>
      </w:r>
    </w:p>
    <w:p w14:paraId="0F574B11" w14:textId="77777777" w:rsidR="00237E86" w:rsidRDefault="00237E86" w:rsidP="00237E86">
      <w:pPr>
        <w:suppressAutoHyphens/>
        <w:spacing w:line="480" w:lineRule="auto"/>
        <w:rPr>
          <w:sz w:val="24"/>
          <w:szCs w:val="24"/>
          <w:u w:val="single"/>
          <w:lang w:eastAsia="ar-SA"/>
        </w:rPr>
      </w:pPr>
      <w:r>
        <w:rPr>
          <w:sz w:val="24"/>
          <w:szCs w:val="24"/>
          <w:u w:val="single"/>
          <w:lang w:eastAsia="ar-SA"/>
        </w:rPr>
        <w:t>reprezentowany przez:</w:t>
      </w:r>
    </w:p>
    <w:p w14:paraId="22E780C0" w14:textId="77777777" w:rsidR="00237E86" w:rsidRDefault="00237E86" w:rsidP="00237E86">
      <w:pPr>
        <w:suppressAutoHyphens/>
        <w:spacing w:line="480" w:lineRule="auto"/>
        <w:ind w:right="5954"/>
        <w:rPr>
          <w:lang w:eastAsia="ar-SA"/>
        </w:rPr>
      </w:pPr>
      <w:r>
        <w:rPr>
          <w:lang w:eastAsia="ar-SA"/>
        </w:rPr>
        <w:t>………………………………………………….…</w:t>
      </w:r>
    </w:p>
    <w:p w14:paraId="26431AB8" w14:textId="77777777" w:rsidR="00237E86" w:rsidRDefault="00237E86" w:rsidP="00237E86">
      <w:pPr>
        <w:suppressAutoHyphens/>
        <w:ind w:right="5954"/>
        <w:rPr>
          <w:lang w:eastAsia="ar-SA"/>
        </w:rPr>
      </w:pPr>
      <w:r>
        <w:rPr>
          <w:lang w:eastAsia="ar-SA"/>
        </w:rPr>
        <w:t>………………………………………………….…</w:t>
      </w:r>
    </w:p>
    <w:p w14:paraId="7764DDEE" w14:textId="77777777" w:rsidR="00237E86" w:rsidRDefault="00237E86" w:rsidP="00237E86">
      <w:pPr>
        <w:suppressAutoHyphens/>
        <w:ind w:right="5953"/>
        <w:rPr>
          <w:i/>
          <w:sz w:val="18"/>
          <w:szCs w:val="18"/>
          <w:lang w:eastAsia="ar-SA"/>
        </w:rPr>
      </w:pPr>
      <w:r>
        <w:rPr>
          <w:i/>
          <w:sz w:val="18"/>
          <w:szCs w:val="18"/>
          <w:lang w:eastAsia="ar-SA"/>
        </w:rPr>
        <w:t>(imię, nazwisko, stanowisko/podstawa do  reprezentacji)</w:t>
      </w:r>
    </w:p>
    <w:p w14:paraId="73A2F289" w14:textId="77777777" w:rsidR="00237E86" w:rsidRDefault="00237E86" w:rsidP="00237E86">
      <w:pPr>
        <w:suppressAutoHyphens/>
        <w:rPr>
          <w:rFonts w:ascii="Arial" w:hAnsi="Arial" w:cs="Arial"/>
          <w:sz w:val="21"/>
          <w:szCs w:val="21"/>
          <w:lang w:eastAsia="ar-SA"/>
        </w:rPr>
      </w:pPr>
    </w:p>
    <w:p w14:paraId="16602B11" w14:textId="77777777" w:rsidR="00237E86" w:rsidRDefault="00237E86" w:rsidP="00237E86">
      <w:pPr>
        <w:suppressAutoHyphens/>
        <w:rPr>
          <w:rFonts w:ascii="Arial" w:hAnsi="Arial" w:cs="Arial"/>
          <w:sz w:val="21"/>
          <w:szCs w:val="21"/>
          <w:lang w:eastAsia="ar-SA"/>
        </w:rPr>
      </w:pPr>
    </w:p>
    <w:p w14:paraId="0260FAC1" w14:textId="77777777" w:rsidR="00237E86" w:rsidRDefault="00237E86" w:rsidP="00237E86">
      <w:pPr>
        <w:suppressAutoHyphens/>
        <w:spacing w:after="120" w:line="360" w:lineRule="auto"/>
        <w:jc w:val="center"/>
        <w:rPr>
          <w:b/>
          <w:sz w:val="24"/>
          <w:szCs w:val="24"/>
          <w:u w:val="single"/>
          <w:lang w:eastAsia="ar-SA"/>
        </w:rPr>
      </w:pPr>
      <w:r>
        <w:rPr>
          <w:b/>
          <w:sz w:val="24"/>
          <w:szCs w:val="24"/>
          <w:u w:val="single"/>
          <w:lang w:eastAsia="ar-SA"/>
        </w:rPr>
        <w:t xml:space="preserve">Oświadczenie Wykonawcy </w:t>
      </w:r>
    </w:p>
    <w:p w14:paraId="5D806DD7" w14:textId="77777777" w:rsidR="00237E86" w:rsidRDefault="00237E86" w:rsidP="00237E86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składane na podstawie art. 125 ust. 1 ustawy z dnia 11 września 2019 r.  </w:t>
      </w:r>
    </w:p>
    <w:p w14:paraId="2302C5FF" w14:textId="77777777" w:rsidR="00237E86" w:rsidRDefault="00237E86" w:rsidP="00237E86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 Prawo zamówień publicznych (zwanej dalej jako: Ustawa),  </w:t>
      </w:r>
    </w:p>
    <w:p w14:paraId="250CE960" w14:textId="0D5D4393" w:rsidR="00BA1960" w:rsidRDefault="00237E86" w:rsidP="00BA1960">
      <w:pPr>
        <w:suppressAutoHyphens/>
        <w:spacing w:before="120" w:line="360" w:lineRule="auto"/>
        <w:jc w:val="center"/>
        <w:rPr>
          <w:b/>
          <w:sz w:val="24"/>
          <w:szCs w:val="24"/>
          <w:u w:val="single"/>
          <w:lang w:eastAsia="ar-SA"/>
        </w:rPr>
      </w:pPr>
      <w:r>
        <w:rPr>
          <w:b/>
          <w:sz w:val="24"/>
          <w:szCs w:val="24"/>
          <w:u w:val="single"/>
          <w:lang w:eastAsia="ar-SA"/>
        </w:rPr>
        <w:t xml:space="preserve">DOTYCZĄCE SPEŁNIANIA WARUNKÓW UDZIAŁU W POSTĘPOWANIU </w:t>
      </w:r>
      <w:r>
        <w:rPr>
          <w:b/>
          <w:sz w:val="24"/>
          <w:szCs w:val="24"/>
          <w:u w:val="single"/>
          <w:lang w:eastAsia="ar-SA"/>
        </w:rPr>
        <w:br/>
      </w:r>
    </w:p>
    <w:p w14:paraId="146D39B6" w14:textId="0E9D7516" w:rsidR="00237E86" w:rsidRPr="00610726" w:rsidRDefault="00B70B21" w:rsidP="00610726">
      <w:pPr>
        <w:suppressAutoHyphens/>
        <w:ind w:left="284"/>
        <w:jc w:val="both"/>
        <w:rPr>
          <w:color w:val="000000"/>
          <w:sz w:val="26"/>
        </w:rPr>
      </w:pPr>
      <w:r>
        <w:rPr>
          <w:sz w:val="24"/>
          <w:szCs w:val="24"/>
          <w:lang w:eastAsia="ar-SA"/>
        </w:rPr>
        <w:t xml:space="preserve">               </w:t>
      </w:r>
      <w:r w:rsidR="00237E86">
        <w:rPr>
          <w:sz w:val="24"/>
          <w:szCs w:val="24"/>
          <w:lang w:eastAsia="ar-SA"/>
        </w:rPr>
        <w:t>Na potrzeby postępowania o udzielenie zamówienia publicznego pn</w:t>
      </w:r>
      <w:r w:rsidR="00237E86" w:rsidRPr="009260DF">
        <w:rPr>
          <w:i/>
          <w:sz w:val="24"/>
          <w:szCs w:val="24"/>
          <w:lang w:eastAsia="ar-SA"/>
        </w:rPr>
        <w:t>.</w:t>
      </w:r>
      <w:r w:rsidR="009260DF" w:rsidRPr="009260DF">
        <w:rPr>
          <w:b/>
          <w:i/>
          <w:iCs/>
          <w:sz w:val="24"/>
          <w:szCs w:val="24"/>
        </w:rPr>
        <w:t xml:space="preserve"> </w:t>
      </w:r>
      <w:r w:rsidR="00914B1F" w:rsidRPr="00914B1F">
        <w:rPr>
          <w:b/>
          <w:i/>
          <w:iCs/>
          <w:sz w:val="24"/>
          <w:szCs w:val="24"/>
        </w:rPr>
        <w:t>„</w:t>
      </w:r>
      <w:r w:rsidR="00FF3260" w:rsidRPr="00222B04">
        <w:rPr>
          <w:b/>
          <w:i/>
          <w:sz w:val="24"/>
          <w:szCs w:val="24"/>
        </w:rPr>
        <w:t>dostaw</w:t>
      </w:r>
      <w:r w:rsidR="00BA1960">
        <w:rPr>
          <w:b/>
          <w:i/>
          <w:sz w:val="24"/>
          <w:szCs w:val="24"/>
        </w:rPr>
        <w:t xml:space="preserve">a </w:t>
      </w:r>
      <w:r w:rsidR="00FF3260" w:rsidRPr="00222B04">
        <w:rPr>
          <w:b/>
          <w:i/>
          <w:sz w:val="24"/>
          <w:szCs w:val="24"/>
        </w:rPr>
        <w:t>gazu ziemnego wysokometanowego typu E</w:t>
      </w:r>
      <w:r w:rsidR="00FF3260">
        <w:rPr>
          <w:b/>
          <w:i/>
          <w:sz w:val="24"/>
          <w:szCs w:val="24"/>
        </w:rPr>
        <w:t xml:space="preserve"> </w:t>
      </w:r>
      <w:r w:rsidR="00FF3260" w:rsidRPr="00222B04">
        <w:rPr>
          <w:b/>
          <w:i/>
          <w:sz w:val="24"/>
          <w:szCs w:val="24"/>
        </w:rPr>
        <w:t>dla budynków</w:t>
      </w:r>
      <w:r w:rsidR="00FF3260" w:rsidRPr="00222B04">
        <w:rPr>
          <w:b/>
          <w:sz w:val="24"/>
          <w:szCs w:val="24"/>
        </w:rPr>
        <w:t xml:space="preserve"> </w:t>
      </w:r>
      <w:r w:rsidR="00FF3260" w:rsidRPr="00222B04">
        <w:rPr>
          <w:b/>
          <w:i/>
          <w:sz w:val="24"/>
          <w:szCs w:val="24"/>
        </w:rPr>
        <w:t>Namysłowskiego Ośrodka Sportu i Rekreacji Sp. z o. o.</w:t>
      </w:r>
      <w:r w:rsidR="00914B1F" w:rsidRPr="00914B1F">
        <w:rPr>
          <w:b/>
          <w:i/>
          <w:iCs/>
          <w:sz w:val="24"/>
          <w:szCs w:val="24"/>
        </w:rPr>
        <w:t>”</w:t>
      </w:r>
      <w:r w:rsidR="005100AB">
        <w:rPr>
          <w:i/>
          <w:sz w:val="24"/>
          <w:szCs w:val="24"/>
        </w:rPr>
        <w:t xml:space="preserve">, </w:t>
      </w:r>
      <w:r w:rsidR="00237E86">
        <w:rPr>
          <w:sz w:val="24"/>
          <w:szCs w:val="24"/>
          <w:lang w:eastAsia="ar-SA"/>
        </w:rPr>
        <w:t xml:space="preserve">prowadzonego przez </w:t>
      </w:r>
      <w:r w:rsidR="00610726" w:rsidRPr="00467C19">
        <w:rPr>
          <w:color w:val="000000"/>
          <w:sz w:val="24"/>
          <w:szCs w:val="24"/>
        </w:rPr>
        <w:t>Namysłowski Ośrodek Sportu i Rekreacji Sp. z o.o.</w:t>
      </w:r>
      <w:r w:rsidR="00237E86">
        <w:rPr>
          <w:i/>
          <w:sz w:val="24"/>
          <w:szCs w:val="24"/>
          <w:lang w:eastAsia="ar-SA"/>
        </w:rPr>
        <w:t xml:space="preserve">, </w:t>
      </w:r>
      <w:r w:rsidR="00237E86">
        <w:rPr>
          <w:sz w:val="24"/>
          <w:szCs w:val="24"/>
          <w:lang w:eastAsia="ar-SA"/>
        </w:rPr>
        <w:t>oświadczam,</w:t>
      </w:r>
      <w:r w:rsidR="009F677A">
        <w:rPr>
          <w:sz w:val="24"/>
          <w:szCs w:val="24"/>
          <w:lang w:eastAsia="ar-SA"/>
        </w:rPr>
        <w:t xml:space="preserve"> </w:t>
      </w:r>
      <w:r w:rsidR="00237E86">
        <w:rPr>
          <w:sz w:val="24"/>
          <w:szCs w:val="24"/>
          <w:lang w:eastAsia="ar-SA"/>
        </w:rPr>
        <w:t>co następuje:</w:t>
      </w:r>
    </w:p>
    <w:p w14:paraId="1CDD1EBA" w14:textId="77777777" w:rsidR="00237E86" w:rsidRDefault="00237E86" w:rsidP="00237E86">
      <w:pPr>
        <w:suppressAutoHyphens/>
        <w:spacing w:line="360" w:lineRule="auto"/>
        <w:ind w:firstLine="709"/>
        <w:jc w:val="both"/>
        <w:rPr>
          <w:sz w:val="24"/>
          <w:szCs w:val="24"/>
          <w:lang w:eastAsia="ar-SA"/>
        </w:rPr>
      </w:pPr>
    </w:p>
    <w:p w14:paraId="69F08E8C" w14:textId="77777777" w:rsidR="00237E86" w:rsidRDefault="00237E86" w:rsidP="00237E86">
      <w:pPr>
        <w:shd w:val="clear" w:color="auto" w:fill="FFFFFF"/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INFORMACJA DOTYCZĄCA WYKONAWCY:</w:t>
      </w:r>
    </w:p>
    <w:p w14:paraId="4C998DEA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Oświadczam, że spełniam warunki udziału w postępowani</w:t>
      </w:r>
      <w:r w:rsidR="008819BE">
        <w:rPr>
          <w:sz w:val="24"/>
          <w:szCs w:val="24"/>
          <w:lang w:eastAsia="ar-SA"/>
        </w:rPr>
        <w:t xml:space="preserve">u określone przez Zamawiającego </w:t>
      </w:r>
      <w:r>
        <w:rPr>
          <w:sz w:val="24"/>
          <w:szCs w:val="24"/>
          <w:lang w:eastAsia="ar-SA"/>
        </w:rPr>
        <w:t>w </w:t>
      </w:r>
      <w:r>
        <w:rPr>
          <w:b/>
          <w:i/>
          <w:sz w:val="24"/>
          <w:szCs w:val="24"/>
          <w:lang w:eastAsia="ar-SA"/>
        </w:rPr>
        <w:t>specyfikacji warunków zamówienia sporządzonej na w/w postępowanie</w:t>
      </w:r>
      <w:r>
        <w:rPr>
          <w:i/>
          <w:sz w:val="24"/>
          <w:szCs w:val="24"/>
          <w:lang w:eastAsia="ar-SA"/>
        </w:rPr>
        <w:t>.</w:t>
      </w:r>
    </w:p>
    <w:p w14:paraId="0C56CBFB" w14:textId="77777777" w:rsidR="00446A66" w:rsidRDefault="00446A66" w:rsidP="00237E86">
      <w:pPr>
        <w:ind w:right="567"/>
        <w:rPr>
          <w:sz w:val="16"/>
        </w:rPr>
      </w:pPr>
    </w:p>
    <w:p w14:paraId="78DC1D85" w14:textId="77777777" w:rsidR="00446A66" w:rsidRDefault="00446A66" w:rsidP="00237E86">
      <w:pPr>
        <w:ind w:right="567"/>
        <w:rPr>
          <w:sz w:val="16"/>
        </w:rPr>
      </w:pPr>
    </w:p>
    <w:p w14:paraId="1B2FE698" w14:textId="77777777" w:rsidR="00237E86" w:rsidRDefault="00237E86" w:rsidP="00237E86">
      <w:pPr>
        <w:suppressAutoHyphens/>
        <w:spacing w:line="360" w:lineRule="auto"/>
        <w:jc w:val="center"/>
        <w:rPr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INFORMACJA W ZWIĄZKU Z POLEGANIEM NA ZASOBACH INNYCH PODMIOTÓW</w:t>
      </w:r>
      <w:r>
        <w:rPr>
          <w:sz w:val="24"/>
          <w:szCs w:val="24"/>
          <w:lang w:eastAsia="ar-SA"/>
        </w:rPr>
        <w:t>:</w:t>
      </w:r>
    </w:p>
    <w:p w14:paraId="17AE1B5B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Oświadczam, że w celu wykazania spełniania warunków udziału w postępowaniu, określonych przez Zamawiającego w </w:t>
      </w:r>
      <w:r>
        <w:rPr>
          <w:b/>
          <w:i/>
          <w:sz w:val="24"/>
          <w:szCs w:val="24"/>
          <w:lang w:eastAsia="ar-SA"/>
        </w:rPr>
        <w:t xml:space="preserve">SWZ  sporządzonej na w/w postępowanie, </w:t>
      </w:r>
      <w:r>
        <w:rPr>
          <w:sz w:val="24"/>
          <w:szCs w:val="24"/>
          <w:lang w:eastAsia="ar-SA"/>
        </w:rPr>
        <w:t>polegam na zasobach następującego/</w:t>
      </w:r>
      <w:proofErr w:type="spellStart"/>
      <w:r>
        <w:rPr>
          <w:sz w:val="24"/>
          <w:szCs w:val="24"/>
          <w:lang w:eastAsia="ar-SA"/>
        </w:rPr>
        <w:t>ych</w:t>
      </w:r>
      <w:proofErr w:type="spellEnd"/>
      <w:r>
        <w:rPr>
          <w:sz w:val="24"/>
          <w:szCs w:val="24"/>
          <w:lang w:eastAsia="ar-SA"/>
        </w:rPr>
        <w:t xml:space="preserve"> podmiotu/ów: </w:t>
      </w:r>
    </w:p>
    <w:p w14:paraId="0D5C2623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……………………………………………………...………………………………………………………</w:t>
      </w:r>
    </w:p>
    <w:p w14:paraId="232FC969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..…………………………………………………………………………………….………………………….…………………………………………………………………………………………………………., w następującym zakresie: ……………………………………………...…………..………………………</w:t>
      </w:r>
    </w:p>
    <w:p w14:paraId="7B4E7990" w14:textId="77777777" w:rsidR="00237E86" w:rsidRDefault="00237E86" w:rsidP="00237E86">
      <w:pPr>
        <w:suppressAutoHyphens/>
        <w:spacing w:line="360" w:lineRule="auto"/>
        <w:jc w:val="both"/>
        <w:rPr>
          <w:i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……………………………………………………………………..…….……………………………………………………………………………………………………...………………………………………… </w:t>
      </w:r>
      <w:r>
        <w:rPr>
          <w:i/>
          <w:lang w:eastAsia="ar-SA"/>
        </w:rPr>
        <w:t>(wskazać podmiot i określić odpowiedni zakres dla wskazanego podmiotu).</w:t>
      </w:r>
      <w:r>
        <w:rPr>
          <w:i/>
          <w:sz w:val="24"/>
          <w:szCs w:val="24"/>
          <w:lang w:eastAsia="ar-SA"/>
        </w:rPr>
        <w:t xml:space="preserve"> </w:t>
      </w:r>
    </w:p>
    <w:p w14:paraId="0C9A80E7" w14:textId="77777777" w:rsidR="00237E86" w:rsidRDefault="00237E86" w:rsidP="00237E86">
      <w:pPr>
        <w:ind w:left="3545" w:right="567"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2"/>
        </w:rPr>
        <w:t xml:space="preserve">                         </w:t>
      </w:r>
      <w:r>
        <w:rPr>
          <w:sz w:val="22"/>
        </w:rPr>
        <w:br/>
        <w:t xml:space="preserve">                               </w:t>
      </w:r>
    </w:p>
    <w:p w14:paraId="1E4FCD80" w14:textId="77777777" w:rsidR="00237E86" w:rsidRDefault="00237E86" w:rsidP="00237E86">
      <w:pPr>
        <w:suppressAutoHyphens/>
        <w:spacing w:line="360" w:lineRule="auto"/>
        <w:ind w:left="5664" w:firstLine="708"/>
        <w:jc w:val="both"/>
        <w:rPr>
          <w:i/>
          <w:sz w:val="24"/>
          <w:szCs w:val="24"/>
          <w:lang w:eastAsia="ar-SA"/>
        </w:rPr>
      </w:pPr>
    </w:p>
    <w:p w14:paraId="768B6816" w14:textId="77777777" w:rsidR="00237E86" w:rsidRDefault="00237E86" w:rsidP="00237E86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OŚWIADCZENIE DOTYCZĄCE PODANYCH INFORMACJI:</w:t>
      </w:r>
    </w:p>
    <w:p w14:paraId="5D2503DC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7011F01A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Oświadczam, że wszystkie informacje podane w powyższych oświadczeniach są aktualne </w:t>
      </w:r>
      <w:r>
        <w:rPr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7B3505D6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3C2DCE44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444ED35B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1F0F1CEE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21D5AC42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231D5217" w14:textId="77777777" w:rsidR="0070095C" w:rsidRDefault="0070095C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36E3112D" w14:textId="77777777" w:rsidR="0070095C" w:rsidRDefault="0070095C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4016B680" w14:textId="77777777" w:rsidR="0070095C" w:rsidRDefault="0070095C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42642D75" w14:textId="77777777" w:rsidR="0070095C" w:rsidRDefault="0070095C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1830BCFE" w14:textId="77777777" w:rsidR="0070095C" w:rsidRDefault="0070095C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20CF2DCC" w14:textId="77777777" w:rsidR="0070095C" w:rsidRDefault="0070095C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471CB690" w14:textId="77777777" w:rsidR="0070095C" w:rsidRDefault="0070095C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5548E22D" w14:textId="77777777" w:rsidR="00BA1960" w:rsidRDefault="00BA1960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3E317D76" w14:textId="77777777" w:rsidR="00BA1960" w:rsidRDefault="00BA1960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1E851F13" w14:textId="77777777" w:rsidR="00BA1960" w:rsidRDefault="00BA1960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20F6CB20" w14:textId="77777777" w:rsidR="00BA1960" w:rsidRDefault="00BA1960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147436EA" w14:textId="77777777" w:rsidR="00BA1960" w:rsidRDefault="00BA1960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36B6CBD7" w14:textId="77777777" w:rsidR="00BA1960" w:rsidRDefault="00BA1960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0AC81696" w14:textId="77777777" w:rsidR="00BA1960" w:rsidRDefault="00BA1960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72845A56" w14:textId="77777777" w:rsidR="00BA1960" w:rsidRDefault="00BA1960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339488C8" w14:textId="77777777" w:rsidR="0070095C" w:rsidRDefault="0070095C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715D7C3B" w14:textId="53E7B5FD" w:rsidR="00237E86" w:rsidRPr="00B70B21" w:rsidRDefault="00237E86" w:rsidP="00B70B21">
      <w:pPr>
        <w:ind w:right="567"/>
        <w:jc w:val="both"/>
        <w:rPr>
          <w:i/>
          <w:sz w:val="24"/>
          <w:szCs w:val="24"/>
          <w:u w:val="single"/>
        </w:rPr>
      </w:pPr>
    </w:p>
    <w:p w14:paraId="2A73EA28" w14:textId="77777777" w:rsidR="00237E86" w:rsidRDefault="00237E86" w:rsidP="00237E86">
      <w:pPr>
        <w:pStyle w:val="Nagwek1"/>
        <w:jc w:val="both"/>
        <w:rPr>
          <w:rFonts w:ascii="Times New Roman" w:hAnsi="Times New Roman"/>
          <w:b w:val="0"/>
          <w:szCs w:val="24"/>
          <w:u w:val="none"/>
        </w:rPr>
      </w:pPr>
      <w:r>
        <w:rPr>
          <w:rFonts w:ascii="Times New Roman" w:hAnsi="Times New Roman"/>
          <w:b w:val="0"/>
          <w:szCs w:val="24"/>
          <w:u w:val="none"/>
        </w:rPr>
        <w:t>Dokument podpisany kwalifikowanym podpisem elektronicznym/podpi</w:t>
      </w:r>
      <w:r w:rsidR="00473B25">
        <w:rPr>
          <w:rFonts w:ascii="Times New Roman" w:hAnsi="Times New Roman"/>
          <w:b w:val="0"/>
          <w:szCs w:val="24"/>
          <w:u w:val="none"/>
        </w:rPr>
        <w:t>sem zaufanym/podpisem osobistym</w:t>
      </w:r>
    </w:p>
    <w:p w14:paraId="3BEACAC9" w14:textId="77777777" w:rsidR="00237E86" w:rsidRDefault="00237E86" w:rsidP="00237E86"/>
    <w:p w14:paraId="731D1B34" w14:textId="77777777" w:rsidR="00237E86" w:rsidRDefault="00237E86" w:rsidP="00237E86"/>
    <w:sectPr w:rsidR="00237E86" w:rsidSect="00AE4523">
      <w:headerReference w:type="default" r:id="rId8"/>
      <w:footerReference w:type="default" r:id="rId9"/>
      <w:pgSz w:w="11907" w:h="16840"/>
      <w:pgMar w:top="851" w:right="851" w:bottom="851" w:left="851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F09C6" w14:textId="77777777" w:rsidR="0026528F" w:rsidRDefault="0026528F">
      <w:r>
        <w:separator/>
      </w:r>
    </w:p>
  </w:endnote>
  <w:endnote w:type="continuationSeparator" w:id="0">
    <w:p w14:paraId="3085AAD0" w14:textId="77777777" w:rsidR="0026528F" w:rsidRDefault="00265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mplitudePl Book">
    <w:altName w:val="Arial"/>
    <w:charset w:val="EE"/>
    <w:family w:val="roman"/>
    <w:pitch w:val="variable"/>
  </w:font>
  <w:font w:name="AmplitudeCE Book">
    <w:altName w:val="Arial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93762190"/>
      <w:docPartObj>
        <w:docPartGallery w:val="Page Numbers (Bottom of Page)"/>
        <w:docPartUnique/>
      </w:docPartObj>
    </w:sdtPr>
    <w:sdtEndPr/>
    <w:sdtContent>
      <w:p w14:paraId="046BD2A2" w14:textId="77777777" w:rsidR="00575E08" w:rsidRDefault="00575E08" w:rsidP="00330AC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B21">
          <w:rPr>
            <w:noProof/>
          </w:rPr>
          <w:t>1</w:t>
        </w:r>
        <w:r>
          <w:fldChar w:fldCharType="end"/>
        </w:r>
      </w:p>
    </w:sdtContent>
  </w:sdt>
  <w:p w14:paraId="377C4F91" w14:textId="77777777" w:rsidR="00575E08" w:rsidRDefault="00330AC0" w:rsidP="00330AC0">
    <w:pPr>
      <w:pStyle w:val="Stopka"/>
      <w:jc w:val="center"/>
    </w:pPr>
    <w:r>
      <w:rPr>
        <w:sz w:val="24"/>
        <w:szCs w:val="24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B57E8" w14:textId="77777777" w:rsidR="0026528F" w:rsidRDefault="0026528F">
      <w:r>
        <w:separator/>
      </w:r>
    </w:p>
  </w:footnote>
  <w:footnote w:type="continuationSeparator" w:id="0">
    <w:p w14:paraId="49B7181B" w14:textId="77777777" w:rsidR="0026528F" w:rsidRDefault="002652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36E17" w14:textId="157799E9" w:rsidR="00D44B7F" w:rsidRPr="00715A1F" w:rsidRDefault="00D44B7F" w:rsidP="00D44B7F">
    <w:pPr>
      <w:pStyle w:val="Nagwek"/>
      <w:tabs>
        <w:tab w:val="clear" w:pos="4819"/>
        <w:tab w:val="left" w:pos="8370"/>
      </w:tabs>
      <w:jc w:val="right"/>
      <w:rPr>
        <w:i/>
      </w:rPr>
    </w:pPr>
    <w:r w:rsidRPr="00715A1F">
      <w:rPr>
        <w:i/>
        <w:sz w:val="24"/>
        <w:szCs w:val="24"/>
      </w:rPr>
      <w:t xml:space="preserve">                                                                                                                                             </w:t>
    </w:r>
    <w:r w:rsidRPr="00715A1F">
      <w:rPr>
        <w:i/>
      </w:rPr>
      <w:t>ZP.</w:t>
    </w:r>
    <w:r w:rsidR="00C019F4">
      <w:rPr>
        <w:i/>
      </w:rPr>
      <w:t>2</w:t>
    </w:r>
    <w:r w:rsidRPr="00715A1F">
      <w:rPr>
        <w:i/>
      </w:rPr>
      <w:t>.202</w:t>
    </w:r>
    <w:r w:rsidR="00B76191">
      <w:rPr>
        <w:i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860" w:hanging="360"/>
      </w:pPr>
      <w:rPr>
        <w:rFonts w:ascii="Symbol" w:hAnsi="Symbol" w:cs="Symbol" w:hint="default"/>
        <w:color w:val="000000"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lang w:eastAsia="pl-PL"/>
      </w:rPr>
    </w:lvl>
  </w:abstractNum>
  <w:abstractNum w:abstractNumId="4" w15:restartNumberingAfterBreak="0">
    <w:nsid w:val="00000005"/>
    <w:multiLevelType w:val="multilevel"/>
    <w:tmpl w:val="DB3C2E62"/>
    <w:name w:val="WW8Num5"/>
    <w:lvl w:ilvl="0">
      <w:start w:val="1"/>
      <w:numFmt w:val="decimal"/>
      <w:lvlText w:val="%1."/>
      <w:lvlJc w:val="left"/>
      <w:pPr>
        <w:tabs>
          <w:tab w:val="num" w:pos="311"/>
        </w:tabs>
        <w:ind w:left="1211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Cs/>
        <w:color w:val="000000"/>
      </w:rPr>
    </w:lvl>
  </w:abstractNum>
  <w:abstractNum w:abstractNumId="6" w15:restartNumberingAfterBreak="0">
    <w:nsid w:val="00000007"/>
    <w:multiLevelType w:val="singleLevel"/>
    <w:tmpl w:val="DBD63B00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10" w:hanging="510"/>
      </w:pPr>
      <w:rPr>
        <w:rFonts w:ascii="Times New Roman" w:eastAsia="Times New Roman" w:hAnsi="Times New Roman" w:cs="Times New Roman"/>
        <w:bCs/>
        <w:position w:val="0"/>
        <w:sz w:val="24"/>
        <w:vertAlign w:val="baseline"/>
      </w:rPr>
    </w:lvl>
  </w:abstractNum>
  <w:abstractNum w:abstractNumId="7" w15:restartNumberingAfterBreak="0">
    <w:nsid w:val="01AF464A"/>
    <w:multiLevelType w:val="hybridMultilevel"/>
    <w:tmpl w:val="892E1564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044509D7"/>
    <w:multiLevelType w:val="hybridMultilevel"/>
    <w:tmpl w:val="AA7E39EA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1669B4"/>
    <w:multiLevelType w:val="multilevel"/>
    <w:tmpl w:val="8846493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2172062"/>
    <w:multiLevelType w:val="multilevel"/>
    <w:tmpl w:val="F4C82E3E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4357852"/>
    <w:multiLevelType w:val="hybridMultilevel"/>
    <w:tmpl w:val="47BA2818"/>
    <w:lvl w:ilvl="0" w:tplc="B5EEDB5E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15E53564"/>
    <w:multiLevelType w:val="hybridMultilevel"/>
    <w:tmpl w:val="1026E4D6"/>
    <w:lvl w:ilvl="0" w:tplc="421819B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141845"/>
    <w:multiLevelType w:val="hybridMultilevel"/>
    <w:tmpl w:val="642082CC"/>
    <w:lvl w:ilvl="0" w:tplc="594C3D4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 w15:restartNumberingAfterBreak="0">
    <w:nsid w:val="1B885AB6"/>
    <w:multiLevelType w:val="singleLevel"/>
    <w:tmpl w:val="1C787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5" w15:restartNumberingAfterBreak="0">
    <w:nsid w:val="22CB00D9"/>
    <w:multiLevelType w:val="hybridMultilevel"/>
    <w:tmpl w:val="524A7770"/>
    <w:lvl w:ilvl="0" w:tplc="00000015">
      <w:start w:val="1"/>
      <w:numFmt w:val="decimal"/>
      <w:lvlText w:val="%1."/>
      <w:lvlJc w:val="left"/>
      <w:pPr>
        <w:tabs>
          <w:tab w:val="num" w:pos="7456"/>
        </w:tabs>
        <w:ind w:left="7456" w:hanging="360"/>
      </w:pPr>
      <w:rPr>
        <w:rFonts w:hint="default"/>
        <w:b w:val="0"/>
      </w:rPr>
    </w:lvl>
    <w:lvl w:ilvl="1" w:tplc="D3A04A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2F1AE5"/>
    <w:multiLevelType w:val="hybridMultilevel"/>
    <w:tmpl w:val="88CC99B0"/>
    <w:lvl w:ilvl="0" w:tplc="17D0E16C">
      <w:start w:val="1"/>
      <w:numFmt w:val="lowerLetter"/>
      <w:lvlText w:val="%1)"/>
      <w:lvlJc w:val="left"/>
      <w:pPr>
        <w:ind w:left="24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95" w:hanging="360"/>
      </w:pPr>
    </w:lvl>
    <w:lvl w:ilvl="2" w:tplc="0415001B" w:tentative="1">
      <w:start w:val="1"/>
      <w:numFmt w:val="lowerRoman"/>
      <w:lvlText w:val="%3."/>
      <w:lvlJc w:val="right"/>
      <w:pPr>
        <w:ind w:left="3915" w:hanging="180"/>
      </w:pPr>
    </w:lvl>
    <w:lvl w:ilvl="3" w:tplc="0415000F" w:tentative="1">
      <w:start w:val="1"/>
      <w:numFmt w:val="decimal"/>
      <w:lvlText w:val="%4."/>
      <w:lvlJc w:val="left"/>
      <w:pPr>
        <w:ind w:left="4635" w:hanging="360"/>
      </w:pPr>
    </w:lvl>
    <w:lvl w:ilvl="4" w:tplc="04150019" w:tentative="1">
      <w:start w:val="1"/>
      <w:numFmt w:val="lowerLetter"/>
      <w:lvlText w:val="%5."/>
      <w:lvlJc w:val="left"/>
      <w:pPr>
        <w:ind w:left="5355" w:hanging="360"/>
      </w:pPr>
    </w:lvl>
    <w:lvl w:ilvl="5" w:tplc="0415001B" w:tentative="1">
      <w:start w:val="1"/>
      <w:numFmt w:val="lowerRoman"/>
      <w:lvlText w:val="%6."/>
      <w:lvlJc w:val="right"/>
      <w:pPr>
        <w:ind w:left="6075" w:hanging="180"/>
      </w:pPr>
    </w:lvl>
    <w:lvl w:ilvl="6" w:tplc="0415000F" w:tentative="1">
      <w:start w:val="1"/>
      <w:numFmt w:val="decimal"/>
      <w:lvlText w:val="%7."/>
      <w:lvlJc w:val="left"/>
      <w:pPr>
        <w:ind w:left="6795" w:hanging="360"/>
      </w:pPr>
    </w:lvl>
    <w:lvl w:ilvl="7" w:tplc="04150019" w:tentative="1">
      <w:start w:val="1"/>
      <w:numFmt w:val="lowerLetter"/>
      <w:lvlText w:val="%8."/>
      <w:lvlJc w:val="left"/>
      <w:pPr>
        <w:ind w:left="7515" w:hanging="360"/>
      </w:pPr>
    </w:lvl>
    <w:lvl w:ilvl="8" w:tplc="0415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17" w15:restartNumberingAfterBreak="0">
    <w:nsid w:val="27AE6A2E"/>
    <w:multiLevelType w:val="hybridMultilevel"/>
    <w:tmpl w:val="6316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A222665"/>
    <w:multiLevelType w:val="hybridMultilevel"/>
    <w:tmpl w:val="3A10FC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B552628"/>
    <w:multiLevelType w:val="hybridMultilevel"/>
    <w:tmpl w:val="9648CA3E"/>
    <w:lvl w:ilvl="0" w:tplc="4184D09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98FEC7C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425132"/>
    <w:multiLevelType w:val="multilevel"/>
    <w:tmpl w:val="89CA8E6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2F686FCE"/>
    <w:multiLevelType w:val="hybridMultilevel"/>
    <w:tmpl w:val="F44EF05C"/>
    <w:lvl w:ilvl="0" w:tplc="0415000F">
      <w:start w:val="13"/>
      <w:numFmt w:val="decimal"/>
      <w:lvlText w:val="%1."/>
      <w:lvlJc w:val="left"/>
      <w:pPr>
        <w:ind w:left="65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883A92"/>
    <w:multiLevelType w:val="hybridMultilevel"/>
    <w:tmpl w:val="6E10EEC6"/>
    <w:lvl w:ilvl="0" w:tplc="B06EE6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F9F32D3"/>
    <w:multiLevelType w:val="hybridMultilevel"/>
    <w:tmpl w:val="3092B202"/>
    <w:lvl w:ilvl="0" w:tplc="04150011">
      <w:start w:val="1"/>
      <w:numFmt w:val="decimal"/>
      <w:lvlText w:val="%1)"/>
      <w:lvlJc w:val="left"/>
      <w:pPr>
        <w:ind w:left="1712" w:hanging="360"/>
      </w:p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4" w15:restartNumberingAfterBreak="0">
    <w:nsid w:val="309C180E"/>
    <w:multiLevelType w:val="multilevel"/>
    <w:tmpl w:val="0B8091DE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5" w15:restartNumberingAfterBreak="0">
    <w:nsid w:val="387653BC"/>
    <w:multiLevelType w:val="hybridMultilevel"/>
    <w:tmpl w:val="E12AA0BE"/>
    <w:lvl w:ilvl="0" w:tplc="48880652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FE3637"/>
    <w:multiLevelType w:val="hybridMultilevel"/>
    <w:tmpl w:val="A0D0BB02"/>
    <w:lvl w:ilvl="0" w:tplc="46E655A2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38FE36BC"/>
    <w:multiLevelType w:val="hybridMultilevel"/>
    <w:tmpl w:val="10E2F446"/>
    <w:lvl w:ilvl="0" w:tplc="E3BADAF0">
      <w:start w:val="1"/>
      <w:numFmt w:val="bullet"/>
      <w:lvlText w:val=""/>
      <w:lvlJc w:val="left"/>
      <w:pPr>
        <w:ind w:left="2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6" w:hanging="360"/>
      </w:pPr>
      <w:rPr>
        <w:rFonts w:ascii="Wingdings" w:hAnsi="Wingdings" w:hint="default"/>
      </w:rPr>
    </w:lvl>
  </w:abstractNum>
  <w:abstractNum w:abstractNumId="28" w15:restartNumberingAfterBreak="0">
    <w:nsid w:val="3A2F62DE"/>
    <w:multiLevelType w:val="hybridMultilevel"/>
    <w:tmpl w:val="5870569E"/>
    <w:lvl w:ilvl="0" w:tplc="421819B6">
      <w:start w:val="1"/>
      <w:numFmt w:val="bullet"/>
      <w:lvlText w:val="˗"/>
      <w:lvlJc w:val="left"/>
      <w:pPr>
        <w:ind w:left="205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29" w15:restartNumberingAfterBreak="0">
    <w:nsid w:val="3BDB7E9F"/>
    <w:multiLevelType w:val="multilevel"/>
    <w:tmpl w:val="511AA3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41D47D9"/>
    <w:multiLevelType w:val="hybridMultilevel"/>
    <w:tmpl w:val="15BAEABA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456E3FC7"/>
    <w:multiLevelType w:val="hybridMultilevel"/>
    <w:tmpl w:val="EA7EA97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49046437"/>
    <w:multiLevelType w:val="hybridMultilevel"/>
    <w:tmpl w:val="94DC3E58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512984"/>
    <w:multiLevelType w:val="hybridMultilevel"/>
    <w:tmpl w:val="C0BC9B80"/>
    <w:lvl w:ilvl="0" w:tplc="90FCA5E4">
      <w:start w:val="1"/>
      <w:numFmt w:val="decimal"/>
      <w:lvlText w:val="%1)"/>
      <w:lvlJc w:val="left"/>
      <w:pPr>
        <w:ind w:left="2552" w:hanging="417"/>
      </w:pPr>
      <w:rPr>
        <w:rFonts w:ascii="Times New Roman" w:eastAsia="Arial" w:hAnsi="Times New Roman" w:cs="Times New Roman" w:hint="default"/>
        <w:b w:val="0"/>
        <w:color w:val="0F0F0F"/>
        <w:spacing w:val="0"/>
        <w:w w:val="100"/>
        <w:sz w:val="24"/>
        <w:szCs w:val="24"/>
      </w:rPr>
    </w:lvl>
    <w:lvl w:ilvl="1" w:tplc="4E5A6862">
      <w:start w:val="1"/>
      <w:numFmt w:val="bullet"/>
      <w:lvlText w:val="•"/>
      <w:lvlJc w:val="left"/>
      <w:pPr>
        <w:ind w:left="3365" w:hanging="417"/>
      </w:pPr>
      <w:rPr>
        <w:rFonts w:hint="default"/>
      </w:rPr>
    </w:lvl>
    <w:lvl w:ilvl="2" w:tplc="0700CEA0">
      <w:start w:val="1"/>
      <w:numFmt w:val="bullet"/>
      <w:lvlText w:val="•"/>
      <w:lvlJc w:val="left"/>
      <w:pPr>
        <w:ind w:left="4178" w:hanging="417"/>
      </w:pPr>
      <w:rPr>
        <w:rFonts w:hint="default"/>
      </w:rPr>
    </w:lvl>
    <w:lvl w:ilvl="3" w:tplc="74160B40">
      <w:start w:val="1"/>
      <w:numFmt w:val="bullet"/>
      <w:lvlText w:val="•"/>
      <w:lvlJc w:val="left"/>
      <w:pPr>
        <w:ind w:left="4991" w:hanging="417"/>
      </w:pPr>
      <w:rPr>
        <w:rFonts w:hint="default"/>
      </w:rPr>
    </w:lvl>
    <w:lvl w:ilvl="4" w:tplc="EA5A1E54">
      <w:start w:val="1"/>
      <w:numFmt w:val="bullet"/>
      <w:lvlText w:val="•"/>
      <w:lvlJc w:val="left"/>
      <w:pPr>
        <w:ind w:left="5804" w:hanging="417"/>
      </w:pPr>
      <w:rPr>
        <w:rFonts w:hint="default"/>
      </w:rPr>
    </w:lvl>
    <w:lvl w:ilvl="5" w:tplc="BF6AC4E2">
      <w:start w:val="1"/>
      <w:numFmt w:val="bullet"/>
      <w:lvlText w:val="•"/>
      <w:lvlJc w:val="left"/>
      <w:pPr>
        <w:ind w:left="6618" w:hanging="417"/>
      </w:pPr>
      <w:rPr>
        <w:rFonts w:hint="default"/>
      </w:rPr>
    </w:lvl>
    <w:lvl w:ilvl="6" w:tplc="AAB6AA84">
      <w:start w:val="1"/>
      <w:numFmt w:val="bullet"/>
      <w:lvlText w:val="•"/>
      <w:lvlJc w:val="left"/>
      <w:pPr>
        <w:ind w:left="7431" w:hanging="417"/>
      </w:pPr>
      <w:rPr>
        <w:rFonts w:hint="default"/>
      </w:rPr>
    </w:lvl>
    <w:lvl w:ilvl="7" w:tplc="27C04628">
      <w:start w:val="1"/>
      <w:numFmt w:val="bullet"/>
      <w:lvlText w:val="•"/>
      <w:lvlJc w:val="left"/>
      <w:pPr>
        <w:ind w:left="8244" w:hanging="417"/>
      </w:pPr>
      <w:rPr>
        <w:rFonts w:hint="default"/>
      </w:rPr>
    </w:lvl>
    <w:lvl w:ilvl="8" w:tplc="DDE8D0A0">
      <w:start w:val="1"/>
      <w:numFmt w:val="bullet"/>
      <w:lvlText w:val="•"/>
      <w:lvlJc w:val="left"/>
      <w:pPr>
        <w:ind w:left="9057" w:hanging="417"/>
      </w:pPr>
      <w:rPr>
        <w:rFonts w:hint="default"/>
      </w:rPr>
    </w:lvl>
  </w:abstractNum>
  <w:abstractNum w:abstractNumId="34" w15:restartNumberingAfterBreak="0">
    <w:nsid w:val="4C6753B2"/>
    <w:multiLevelType w:val="hybridMultilevel"/>
    <w:tmpl w:val="59348FE2"/>
    <w:lvl w:ilvl="0" w:tplc="B5EEDB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4CA50D3C"/>
    <w:multiLevelType w:val="hybridMultilevel"/>
    <w:tmpl w:val="E2405D6E"/>
    <w:lvl w:ilvl="0" w:tplc="AE5EE358">
      <w:start w:val="2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005112A"/>
    <w:multiLevelType w:val="hybridMultilevel"/>
    <w:tmpl w:val="6BFAD088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54730B4C"/>
    <w:multiLevelType w:val="hybridMultilevel"/>
    <w:tmpl w:val="11F2CD20"/>
    <w:lvl w:ilvl="0" w:tplc="D20A8078">
      <w:start w:val="1"/>
      <w:numFmt w:val="decimal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B633145"/>
    <w:multiLevelType w:val="hybridMultilevel"/>
    <w:tmpl w:val="318E9912"/>
    <w:lvl w:ilvl="0" w:tplc="CC322190">
      <w:start w:val="1"/>
      <w:numFmt w:val="lowerLetter"/>
      <w:lvlText w:val="%1)"/>
      <w:lvlJc w:val="left"/>
      <w:pPr>
        <w:ind w:left="1428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5BA10106"/>
    <w:multiLevelType w:val="hybridMultilevel"/>
    <w:tmpl w:val="C9A8C8A8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" w15:restartNumberingAfterBreak="0">
    <w:nsid w:val="5E6D4DF3"/>
    <w:multiLevelType w:val="hybridMultilevel"/>
    <w:tmpl w:val="684CB06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2" w15:restartNumberingAfterBreak="0">
    <w:nsid w:val="694D0B83"/>
    <w:multiLevelType w:val="hybridMultilevel"/>
    <w:tmpl w:val="B0DEE7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580607"/>
    <w:multiLevelType w:val="multilevel"/>
    <w:tmpl w:val="C256ECD2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26014CF"/>
    <w:multiLevelType w:val="hybridMultilevel"/>
    <w:tmpl w:val="EACE728A"/>
    <w:lvl w:ilvl="0" w:tplc="4CFCE74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D6AE4DBE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CB40FCA6">
      <w:start w:val="1"/>
      <w:numFmt w:val="bullet"/>
      <w:lvlText w:val=""/>
      <w:lvlJc w:val="left"/>
      <w:pPr>
        <w:tabs>
          <w:tab w:val="num" w:pos="2264"/>
        </w:tabs>
        <w:ind w:left="2264" w:hanging="360"/>
      </w:pPr>
      <w:rPr>
        <w:rFonts w:ascii="Symbol" w:hAnsi="Symbol" w:hint="default"/>
      </w:rPr>
    </w:lvl>
    <w:lvl w:ilvl="3" w:tplc="A252975A">
      <w:start w:val="3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5" w15:restartNumberingAfterBreak="0">
    <w:nsid w:val="731301CE"/>
    <w:multiLevelType w:val="multilevel"/>
    <w:tmpl w:val="F90E40C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A25367E"/>
    <w:multiLevelType w:val="multilevel"/>
    <w:tmpl w:val="3DD22EAC"/>
    <w:lvl w:ilvl="0">
      <w:start w:val="11"/>
      <w:numFmt w:val="decimal"/>
      <w:lvlText w:val="%1"/>
      <w:lvlJc w:val="left"/>
      <w:pPr>
        <w:ind w:left="2183" w:hanging="7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04" w:hanging="704"/>
      </w:pPr>
      <w:rPr>
        <w:rFonts w:ascii="Calibri" w:eastAsia="Arial" w:hAnsi="Calibri" w:hint="default"/>
        <w:color w:val="0F0F0F"/>
        <w:spacing w:val="0"/>
        <w:w w:val="100"/>
        <w:sz w:val="22"/>
        <w:szCs w:val="22"/>
      </w:rPr>
    </w:lvl>
    <w:lvl w:ilvl="2">
      <w:start w:val="1"/>
      <w:numFmt w:val="decimal"/>
      <w:lvlText w:val="%3)"/>
      <w:lvlJc w:val="left"/>
      <w:pPr>
        <w:ind w:left="2159" w:hanging="312"/>
      </w:pPr>
      <w:rPr>
        <w:rFonts w:ascii="Times New Roman" w:eastAsia="Arial" w:hAnsi="Times New Roman" w:cs="Times New Roman" w:hint="default"/>
        <w:color w:val="0F0F0F"/>
        <w:spacing w:val="0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4072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17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1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06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50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95" w:hanging="312"/>
      </w:pPr>
      <w:rPr>
        <w:rFonts w:hint="default"/>
      </w:rPr>
    </w:lvl>
  </w:abstractNum>
  <w:abstractNum w:abstractNumId="47" w15:restartNumberingAfterBreak="0">
    <w:nsid w:val="7AE04440"/>
    <w:multiLevelType w:val="hybridMultilevel"/>
    <w:tmpl w:val="107CEC64"/>
    <w:lvl w:ilvl="0" w:tplc="39C81C68">
      <w:start w:val="1"/>
      <w:numFmt w:val="decimal"/>
      <w:lvlText w:val="%1)"/>
      <w:lvlJc w:val="left"/>
      <w:pPr>
        <w:tabs>
          <w:tab w:val="num" w:pos="5747"/>
        </w:tabs>
        <w:ind w:left="5747" w:hanging="360"/>
      </w:pPr>
      <w:rPr>
        <w:rFonts w:hint="default"/>
        <w:i/>
        <w:sz w:val="24"/>
        <w:szCs w:val="24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F3CBAC6">
      <w:start w:val="1"/>
      <w:numFmt w:val="lowerLetter"/>
      <w:lvlText w:val="%3)"/>
      <w:lvlJc w:val="right"/>
      <w:pPr>
        <w:tabs>
          <w:tab w:val="num" w:pos="464"/>
        </w:tabs>
        <w:ind w:left="464" w:hanging="180"/>
      </w:pPr>
      <w:rPr>
        <w:rFonts w:hint="default"/>
      </w:rPr>
    </w:lvl>
    <w:lvl w:ilvl="3" w:tplc="4CD0515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0201E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C8557D9"/>
    <w:multiLevelType w:val="multilevel"/>
    <w:tmpl w:val="1374B5C6"/>
    <w:lvl w:ilvl="0">
      <w:start w:val="9"/>
      <w:numFmt w:val="decimal"/>
      <w:lvlText w:val="%1"/>
      <w:lvlJc w:val="left"/>
      <w:pPr>
        <w:ind w:left="2116" w:hanging="714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16" w:hanging="714"/>
      </w:pPr>
      <w:rPr>
        <w:rFonts w:ascii="Times New Roman" w:eastAsia="Times New Roman" w:hAnsi="Times New Roman" w:hint="default"/>
        <w:color w:val="0F0F0F"/>
        <w:w w:val="116"/>
        <w:sz w:val="22"/>
        <w:szCs w:val="22"/>
      </w:rPr>
    </w:lvl>
    <w:lvl w:ilvl="2">
      <w:start w:val="1"/>
      <w:numFmt w:val="decimal"/>
      <w:lvlText w:val="%3)"/>
      <w:lvlJc w:val="left"/>
      <w:pPr>
        <w:ind w:left="2542" w:hanging="422"/>
      </w:pPr>
      <w:rPr>
        <w:rFonts w:ascii="Times New Roman" w:eastAsia="Times New Roman" w:hAnsi="Times New Roman" w:cs="Times New Roman" w:hint="default"/>
        <w:b/>
        <w:color w:val="0F0F0F"/>
        <w:spacing w:val="0"/>
        <w:w w:val="100"/>
        <w:sz w:val="24"/>
        <w:szCs w:val="24"/>
      </w:rPr>
    </w:lvl>
    <w:lvl w:ilvl="3">
      <w:start w:val="1"/>
      <w:numFmt w:val="lowerLetter"/>
      <w:lvlText w:val="%4)"/>
      <w:lvlJc w:val="left"/>
      <w:pPr>
        <w:ind w:left="2518" w:hanging="297"/>
      </w:pPr>
      <w:rPr>
        <w:rFonts w:ascii="Times New Roman" w:eastAsia="Arial" w:hAnsi="Times New Roman" w:cs="Times New Roman" w:hint="default"/>
        <w:color w:val="0F0F0F"/>
        <w:w w:val="100"/>
        <w:sz w:val="22"/>
        <w:szCs w:val="22"/>
      </w:rPr>
    </w:lvl>
    <w:lvl w:ilvl="4">
      <w:start w:val="1"/>
      <w:numFmt w:val="bullet"/>
      <w:lvlText w:val="•"/>
      <w:lvlJc w:val="left"/>
      <w:pPr>
        <w:ind w:left="3736" w:hanging="2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8" w:hanging="2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9" w:hanging="2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0" w:hanging="2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41" w:hanging="297"/>
      </w:pPr>
      <w:rPr>
        <w:rFonts w:hint="default"/>
      </w:rPr>
    </w:lvl>
  </w:abstractNum>
  <w:abstractNum w:abstractNumId="49" w15:restartNumberingAfterBreak="0">
    <w:nsid w:val="7EBC3F5A"/>
    <w:multiLevelType w:val="hybridMultilevel"/>
    <w:tmpl w:val="E9CE26E6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925AD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907225">
    <w:abstractNumId w:val="24"/>
  </w:num>
  <w:num w:numId="2" w16cid:durableId="2073842114">
    <w:abstractNumId w:val="15"/>
  </w:num>
  <w:num w:numId="3" w16cid:durableId="36508699">
    <w:abstractNumId w:val="47"/>
  </w:num>
  <w:num w:numId="4" w16cid:durableId="266928728">
    <w:abstractNumId w:val="44"/>
  </w:num>
  <w:num w:numId="5" w16cid:durableId="2435711">
    <w:abstractNumId w:val="19"/>
  </w:num>
  <w:num w:numId="6" w16cid:durableId="328140382">
    <w:abstractNumId w:val="22"/>
  </w:num>
  <w:num w:numId="7" w16cid:durableId="149710849">
    <w:abstractNumId w:val="14"/>
  </w:num>
  <w:num w:numId="8" w16cid:durableId="361790463">
    <w:abstractNumId w:val="48"/>
  </w:num>
  <w:num w:numId="9" w16cid:durableId="1158885001">
    <w:abstractNumId w:val="16"/>
  </w:num>
  <w:num w:numId="10" w16cid:durableId="150566628">
    <w:abstractNumId w:val="33"/>
  </w:num>
  <w:num w:numId="11" w16cid:durableId="1363092769">
    <w:abstractNumId w:val="35"/>
  </w:num>
  <w:num w:numId="12" w16cid:durableId="1606234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3388107">
    <w:abstractNumId w:val="42"/>
  </w:num>
  <w:num w:numId="14" w16cid:durableId="1964723918">
    <w:abstractNumId w:val="30"/>
  </w:num>
  <w:num w:numId="15" w16cid:durableId="635643619">
    <w:abstractNumId w:val="34"/>
  </w:num>
  <w:num w:numId="16" w16cid:durableId="950354190">
    <w:abstractNumId w:val="12"/>
  </w:num>
  <w:num w:numId="17" w16cid:durableId="1352416011">
    <w:abstractNumId w:val="40"/>
  </w:num>
  <w:num w:numId="18" w16cid:durableId="523711210">
    <w:abstractNumId w:val="36"/>
  </w:num>
  <w:num w:numId="19" w16cid:durableId="772475104">
    <w:abstractNumId w:val="7"/>
  </w:num>
  <w:num w:numId="20" w16cid:durableId="1137600382">
    <w:abstractNumId w:val="28"/>
  </w:num>
  <w:num w:numId="21" w16cid:durableId="120611553">
    <w:abstractNumId w:val="46"/>
  </w:num>
  <w:num w:numId="22" w16cid:durableId="221841118">
    <w:abstractNumId w:val="27"/>
  </w:num>
  <w:num w:numId="23" w16cid:durableId="1242641456">
    <w:abstractNumId w:val="17"/>
  </w:num>
  <w:num w:numId="24" w16cid:durableId="898399082">
    <w:abstractNumId w:val="25"/>
  </w:num>
  <w:num w:numId="25" w16cid:durableId="1172722333">
    <w:abstractNumId w:val="32"/>
  </w:num>
  <w:num w:numId="26" w16cid:durableId="1571689474">
    <w:abstractNumId w:val="18"/>
  </w:num>
  <w:num w:numId="27" w16cid:durableId="893852661">
    <w:abstractNumId w:val="38"/>
  </w:num>
  <w:num w:numId="28" w16cid:durableId="196816746">
    <w:abstractNumId w:val="29"/>
  </w:num>
  <w:num w:numId="29" w16cid:durableId="1965114614">
    <w:abstractNumId w:val="43"/>
  </w:num>
  <w:num w:numId="30" w16cid:durableId="1083602611">
    <w:abstractNumId w:val="10"/>
  </w:num>
  <w:num w:numId="31" w16cid:durableId="1077822558">
    <w:abstractNumId w:val="21"/>
  </w:num>
  <w:num w:numId="32" w16cid:durableId="1253853050">
    <w:abstractNumId w:val="45"/>
  </w:num>
  <w:num w:numId="33" w16cid:durableId="1835411082">
    <w:abstractNumId w:val="9"/>
  </w:num>
  <w:num w:numId="34" w16cid:durableId="1258293484">
    <w:abstractNumId w:val="13"/>
  </w:num>
  <w:num w:numId="35" w16cid:durableId="633409301">
    <w:abstractNumId w:val="20"/>
  </w:num>
  <w:num w:numId="36" w16cid:durableId="975255033">
    <w:abstractNumId w:val="23"/>
  </w:num>
  <w:num w:numId="37" w16cid:durableId="1052853032">
    <w:abstractNumId w:val="49"/>
  </w:num>
  <w:num w:numId="38" w16cid:durableId="461077495">
    <w:abstractNumId w:val="31"/>
  </w:num>
  <w:num w:numId="39" w16cid:durableId="5365526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22020775">
    <w:abstractNumId w:val="49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15890413">
    <w:abstractNumId w:val="32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13020448">
    <w:abstractNumId w:val="37"/>
  </w:num>
  <w:num w:numId="43" w16cid:durableId="884293936">
    <w:abstractNumId w:val="4"/>
  </w:num>
  <w:num w:numId="44" w16cid:durableId="176116161">
    <w:abstractNumId w:val="39"/>
  </w:num>
  <w:num w:numId="45" w16cid:durableId="2001541520">
    <w:abstractNumId w:val="8"/>
  </w:num>
  <w:num w:numId="46" w16cid:durableId="1282417850">
    <w:abstractNumId w:val="41"/>
  </w:num>
  <w:num w:numId="47" w16cid:durableId="1099445238">
    <w:abstractNumId w:val="11"/>
  </w:num>
  <w:num w:numId="48" w16cid:durableId="1553807363">
    <w:abstractNumId w:val="2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3EA"/>
    <w:rsid w:val="000003E4"/>
    <w:rsid w:val="0000042D"/>
    <w:rsid w:val="0000117D"/>
    <w:rsid w:val="000011ED"/>
    <w:rsid w:val="00001292"/>
    <w:rsid w:val="00001435"/>
    <w:rsid w:val="0000150E"/>
    <w:rsid w:val="000016C3"/>
    <w:rsid w:val="00002010"/>
    <w:rsid w:val="000020FC"/>
    <w:rsid w:val="00002B2D"/>
    <w:rsid w:val="00002B9B"/>
    <w:rsid w:val="00002D7E"/>
    <w:rsid w:val="00002E7E"/>
    <w:rsid w:val="00002F20"/>
    <w:rsid w:val="00002FD5"/>
    <w:rsid w:val="000030C8"/>
    <w:rsid w:val="00003362"/>
    <w:rsid w:val="00003C0A"/>
    <w:rsid w:val="00003C61"/>
    <w:rsid w:val="00003D3A"/>
    <w:rsid w:val="000044DE"/>
    <w:rsid w:val="00004776"/>
    <w:rsid w:val="00004A83"/>
    <w:rsid w:val="00004D23"/>
    <w:rsid w:val="00004FA8"/>
    <w:rsid w:val="00005139"/>
    <w:rsid w:val="00005240"/>
    <w:rsid w:val="00005412"/>
    <w:rsid w:val="0000559C"/>
    <w:rsid w:val="0000565B"/>
    <w:rsid w:val="00005993"/>
    <w:rsid w:val="00005CAB"/>
    <w:rsid w:val="00005D6F"/>
    <w:rsid w:val="00005D9F"/>
    <w:rsid w:val="00005E99"/>
    <w:rsid w:val="00005F4C"/>
    <w:rsid w:val="00006460"/>
    <w:rsid w:val="00006665"/>
    <w:rsid w:val="0000682F"/>
    <w:rsid w:val="000069C3"/>
    <w:rsid w:val="00006F9F"/>
    <w:rsid w:val="00006FE8"/>
    <w:rsid w:val="0000743B"/>
    <w:rsid w:val="00007C67"/>
    <w:rsid w:val="00007E30"/>
    <w:rsid w:val="000109E5"/>
    <w:rsid w:val="000110B0"/>
    <w:rsid w:val="000113AE"/>
    <w:rsid w:val="0001148C"/>
    <w:rsid w:val="000118A0"/>
    <w:rsid w:val="000118EE"/>
    <w:rsid w:val="000119F9"/>
    <w:rsid w:val="00011E3D"/>
    <w:rsid w:val="00011EE9"/>
    <w:rsid w:val="00012127"/>
    <w:rsid w:val="00012181"/>
    <w:rsid w:val="00012330"/>
    <w:rsid w:val="0001235C"/>
    <w:rsid w:val="0001254C"/>
    <w:rsid w:val="000125E1"/>
    <w:rsid w:val="00012DBB"/>
    <w:rsid w:val="00012ED9"/>
    <w:rsid w:val="00012F56"/>
    <w:rsid w:val="000132D3"/>
    <w:rsid w:val="000133B8"/>
    <w:rsid w:val="00013755"/>
    <w:rsid w:val="00013B12"/>
    <w:rsid w:val="00013C26"/>
    <w:rsid w:val="00014803"/>
    <w:rsid w:val="00014D6F"/>
    <w:rsid w:val="00014F85"/>
    <w:rsid w:val="000154CF"/>
    <w:rsid w:val="0001551C"/>
    <w:rsid w:val="000157BD"/>
    <w:rsid w:val="000158E3"/>
    <w:rsid w:val="0001591D"/>
    <w:rsid w:val="00015BA8"/>
    <w:rsid w:val="00015C7E"/>
    <w:rsid w:val="0001656F"/>
    <w:rsid w:val="00016C4C"/>
    <w:rsid w:val="00016E39"/>
    <w:rsid w:val="00016E66"/>
    <w:rsid w:val="00017093"/>
    <w:rsid w:val="0001725B"/>
    <w:rsid w:val="0001738B"/>
    <w:rsid w:val="00017922"/>
    <w:rsid w:val="00017F46"/>
    <w:rsid w:val="0002046F"/>
    <w:rsid w:val="00020652"/>
    <w:rsid w:val="00020866"/>
    <w:rsid w:val="00020CEE"/>
    <w:rsid w:val="00020FF0"/>
    <w:rsid w:val="000211E0"/>
    <w:rsid w:val="0002166A"/>
    <w:rsid w:val="00021938"/>
    <w:rsid w:val="00021BC8"/>
    <w:rsid w:val="00022080"/>
    <w:rsid w:val="000221B2"/>
    <w:rsid w:val="00022202"/>
    <w:rsid w:val="00022461"/>
    <w:rsid w:val="00022602"/>
    <w:rsid w:val="00022704"/>
    <w:rsid w:val="0002294B"/>
    <w:rsid w:val="00022A04"/>
    <w:rsid w:val="00022DD9"/>
    <w:rsid w:val="0002311F"/>
    <w:rsid w:val="000232C9"/>
    <w:rsid w:val="000237B1"/>
    <w:rsid w:val="000238F1"/>
    <w:rsid w:val="00023A3E"/>
    <w:rsid w:val="00023D61"/>
    <w:rsid w:val="00023ED6"/>
    <w:rsid w:val="0002400A"/>
    <w:rsid w:val="000243C9"/>
    <w:rsid w:val="000244D3"/>
    <w:rsid w:val="00024972"/>
    <w:rsid w:val="00024CAC"/>
    <w:rsid w:val="00024DC4"/>
    <w:rsid w:val="0002579E"/>
    <w:rsid w:val="00025989"/>
    <w:rsid w:val="00025B31"/>
    <w:rsid w:val="00025D99"/>
    <w:rsid w:val="00026291"/>
    <w:rsid w:val="000265C8"/>
    <w:rsid w:val="00026E3D"/>
    <w:rsid w:val="00027248"/>
    <w:rsid w:val="000275A5"/>
    <w:rsid w:val="000277E7"/>
    <w:rsid w:val="000301EB"/>
    <w:rsid w:val="00030696"/>
    <w:rsid w:val="0003079A"/>
    <w:rsid w:val="00030DA4"/>
    <w:rsid w:val="0003112D"/>
    <w:rsid w:val="0003176D"/>
    <w:rsid w:val="00031BF5"/>
    <w:rsid w:val="00031DDD"/>
    <w:rsid w:val="00031E8B"/>
    <w:rsid w:val="000326AD"/>
    <w:rsid w:val="000327A6"/>
    <w:rsid w:val="000328B5"/>
    <w:rsid w:val="00032982"/>
    <w:rsid w:val="00033062"/>
    <w:rsid w:val="000330F1"/>
    <w:rsid w:val="000332FC"/>
    <w:rsid w:val="00033659"/>
    <w:rsid w:val="00033D21"/>
    <w:rsid w:val="00033E2B"/>
    <w:rsid w:val="00033F4E"/>
    <w:rsid w:val="00034568"/>
    <w:rsid w:val="00034608"/>
    <w:rsid w:val="00034BE1"/>
    <w:rsid w:val="000350D0"/>
    <w:rsid w:val="0003579A"/>
    <w:rsid w:val="0003614D"/>
    <w:rsid w:val="00036151"/>
    <w:rsid w:val="00036166"/>
    <w:rsid w:val="000361C2"/>
    <w:rsid w:val="000361D8"/>
    <w:rsid w:val="00036514"/>
    <w:rsid w:val="00036721"/>
    <w:rsid w:val="00036729"/>
    <w:rsid w:val="00036850"/>
    <w:rsid w:val="00036C4D"/>
    <w:rsid w:val="00036D66"/>
    <w:rsid w:val="00036E42"/>
    <w:rsid w:val="00036FEB"/>
    <w:rsid w:val="000377F9"/>
    <w:rsid w:val="00037843"/>
    <w:rsid w:val="00037936"/>
    <w:rsid w:val="00037E6F"/>
    <w:rsid w:val="0004020A"/>
    <w:rsid w:val="000404FD"/>
    <w:rsid w:val="00041A03"/>
    <w:rsid w:val="00041F23"/>
    <w:rsid w:val="00041F4F"/>
    <w:rsid w:val="000422D9"/>
    <w:rsid w:val="000423A2"/>
    <w:rsid w:val="00042B4A"/>
    <w:rsid w:val="0004310F"/>
    <w:rsid w:val="0004322A"/>
    <w:rsid w:val="00043271"/>
    <w:rsid w:val="00043630"/>
    <w:rsid w:val="000446E1"/>
    <w:rsid w:val="000455D0"/>
    <w:rsid w:val="0004574D"/>
    <w:rsid w:val="000459A3"/>
    <w:rsid w:val="00045E99"/>
    <w:rsid w:val="00045FCD"/>
    <w:rsid w:val="00046174"/>
    <w:rsid w:val="00046510"/>
    <w:rsid w:val="000465AF"/>
    <w:rsid w:val="000468FD"/>
    <w:rsid w:val="00046BC8"/>
    <w:rsid w:val="00046EDD"/>
    <w:rsid w:val="00047594"/>
    <w:rsid w:val="0004772A"/>
    <w:rsid w:val="00047BBE"/>
    <w:rsid w:val="00050076"/>
    <w:rsid w:val="00050234"/>
    <w:rsid w:val="00050576"/>
    <w:rsid w:val="00050AB9"/>
    <w:rsid w:val="00050D84"/>
    <w:rsid w:val="00050EA3"/>
    <w:rsid w:val="00051123"/>
    <w:rsid w:val="00051563"/>
    <w:rsid w:val="0005171F"/>
    <w:rsid w:val="00051A29"/>
    <w:rsid w:val="00052260"/>
    <w:rsid w:val="00052A3E"/>
    <w:rsid w:val="00052CDC"/>
    <w:rsid w:val="00052EA8"/>
    <w:rsid w:val="00053E1C"/>
    <w:rsid w:val="000543C5"/>
    <w:rsid w:val="000544D7"/>
    <w:rsid w:val="00054584"/>
    <w:rsid w:val="000545C9"/>
    <w:rsid w:val="00054B1C"/>
    <w:rsid w:val="0005513A"/>
    <w:rsid w:val="000553EB"/>
    <w:rsid w:val="00055547"/>
    <w:rsid w:val="00055C77"/>
    <w:rsid w:val="00055EBC"/>
    <w:rsid w:val="000561E4"/>
    <w:rsid w:val="0005664D"/>
    <w:rsid w:val="000574B4"/>
    <w:rsid w:val="00057583"/>
    <w:rsid w:val="000578FC"/>
    <w:rsid w:val="00057999"/>
    <w:rsid w:val="00057D66"/>
    <w:rsid w:val="00057DA2"/>
    <w:rsid w:val="000603F2"/>
    <w:rsid w:val="000607FA"/>
    <w:rsid w:val="0006116F"/>
    <w:rsid w:val="000614FF"/>
    <w:rsid w:val="00061903"/>
    <w:rsid w:val="00061910"/>
    <w:rsid w:val="00061941"/>
    <w:rsid w:val="00061946"/>
    <w:rsid w:val="00061B42"/>
    <w:rsid w:val="00061C3F"/>
    <w:rsid w:val="00061DEF"/>
    <w:rsid w:val="00061E0B"/>
    <w:rsid w:val="000622A8"/>
    <w:rsid w:val="00062868"/>
    <w:rsid w:val="00062C0A"/>
    <w:rsid w:val="0006337D"/>
    <w:rsid w:val="0006343B"/>
    <w:rsid w:val="0006386D"/>
    <w:rsid w:val="0006386F"/>
    <w:rsid w:val="0006389C"/>
    <w:rsid w:val="000638B8"/>
    <w:rsid w:val="00063923"/>
    <w:rsid w:val="00063C3A"/>
    <w:rsid w:val="00063C3F"/>
    <w:rsid w:val="00064248"/>
    <w:rsid w:val="000648E7"/>
    <w:rsid w:val="000650FB"/>
    <w:rsid w:val="00065107"/>
    <w:rsid w:val="00065224"/>
    <w:rsid w:val="000658F9"/>
    <w:rsid w:val="00065B07"/>
    <w:rsid w:val="00065BC9"/>
    <w:rsid w:val="00065E15"/>
    <w:rsid w:val="0006603C"/>
    <w:rsid w:val="000664DD"/>
    <w:rsid w:val="00066826"/>
    <w:rsid w:val="00066A7B"/>
    <w:rsid w:val="00066B30"/>
    <w:rsid w:val="000672B9"/>
    <w:rsid w:val="00067F64"/>
    <w:rsid w:val="00070087"/>
    <w:rsid w:val="00070548"/>
    <w:rsid w:val="00070778"/>
    <w:rsid w:val="00070A49"/>
    <w:rsid w:val="00070FEE"/>
    <w:rsid w:val="000711E1"/>
    <w:rsid w:val="00071221"/>
    <w:rsid w:val="00071896"/>
    <w:rsid w:val="0007189E"/>
    <w:rsid w:val="00071BC1"/>
    <w:rsid w:val="0007224B"/>
    <w:rsid w:val="0007242F"/>
    <w:rsid w:val="00072540"/>
    <w:rsid w:val="000726D1"/>
    <w:rsid w:val="000726D6"/>
    <w:rsid w:val="00072703"/>
    <w:rsid w:val="00072962"/>
    <w:rsid w:val="0007298D"/>
    <w:rsid w:val="00072C7B"/>
    <w:rsid w:val="00072E76"/>
    <w:rsid w:val="000732C4"/>
    <w:rsid w:val="000735FA"/>
    <w:rsid w:val="00073C13"/>
    <w:rsid w:val="00074027"/>
    <w:rsid w:val="00074288"/>
    <w:rsid w:val="0007572E"/>
    <w:rsid w:val="0007582D"/>
    <w:rsid w:val="00075877"/>
    <w:rsid w:val="00075D38"/>
    <w:rsid w:val="00075F61"/>
    <w:rsid w:val="0007627F"/>
    <w:rsid w:val="000763AD"/>
    <w:rsid w:val="000763DD"/>
    <w:rsid w:val="00077011"/>
    <w:rsid w:val="00077431"/>
    <w:rsid w:val="000779BE"/>
    <w:rsid w:val="00077B6A"/>
    <w:rsid w:val="00077D00"/>
    <w:rsid w:val="00077F79"/>
    <w:rsid w:val="000801BF"/>
    <w:rsid w:val="000805E7"/>
    <w:rsid w:val="00080678"/>
    <w:rsid w:val="000810F3"/>
    <w:rsid w:val="00081115"/>
    <w:rsid w:val="000816D3"/>
    <w:rsid w:val="00081BBD"/>
    <w:rsid w:val="00081D88"/>
    <w:rsid w:val="0008230A"/>
    <w:rsid w:val="000825BE"/>
    <w:rsid w:val="0008285F"/>
    <w:rsid w:val="00082C69"/>
    <w:rsid w:val="00082CD9"/>
    <w:rsid w:val="00082F47"/>
    <w:rsid w:val="00083076"/>
    <w:rsid w:val="00083191"/>
    <w:rsid w:val="0008332E"/>
    <w:rsid w:val="00083731"/>
    <w:rsid w:val="00083944"/>
    <w:rsid w:val="00083A71"/>
    <w:rsid w:val="00083AC2"/>
    <w:rsid w:val="00083BE5"/>
    <w:rsid w:val="000842DA"/>
    <w:rsid w:val="000842FE"/>
    <w:rsid w:val="00084729"/>
    <w:rsid w:val="00084E77"/>
    <w:rsid w:val="00085183"/>
    <w:rsid w:val="000857A8"/>
    <w:rsid w:val="00085AF9"/>
    <w:rsid w:val="0008626F"/>
    <w:rsid w:val="00086467"/>
    <w:rsid w:val="000864BE"/>
    <w:rsid w:val="00086763"/>
    <w:rsid w:val="0008690B"/>
    <w:rsid w:val="00087466"/>
    <w:rsid w:val="000874BD"/>
    <w:rsid w:val="000875EF"/>
    <w:rsid w:val="00087931"/>
    <w:rsid w:val="00087B1D"/>
    <w:rsid w:val="00087FAA"/>
    <w:rsid w:val="00087FF8"/>
    <w:rsid w:val="000902B5"/>
    <w:rsid w:val="000906C6"/>
    <w:rsid w:val="0009087A"/>
    <w:rsid w:val="00090942"/>
    <w:rsid w:val="0009099A"/>
    <w:rsid w:val="00090F5B"/>
    <w:rsid w:val="000914D1"/>
    <w:rsid w:val="00091E49"/>
    <w:rsid w:val="00092506"/>
    <w:rsid w:val="00092FE2"/>
    <w:rsid w:val="00093051"/>
    <w:rsid w:val="00093307"/>
    <w:rsid w:val="00093B8D"/>
    <w:rsid w:val="00093CC9"/>
    <w:rsid w:val="0009416C"/>
    <w:rsid w:val="000943C2"/>
    <w:rsid w:val="000943D2"/>
    <w:rsid w:val="000945D9"/>
    <w:rsid w:val="0009462D"/>
    <w:rsid w:val="000948C9"/>
    <w:rsid w:val="000948D8"/>
    <w:rsid w:val="00094C45"/>
    <w:rsid w:val="000951CA"/>
    <w:rsid w:val="000952D1"/>
    <w:rsid w:val="000956AC"/>
    <w:rsid w:val="0009589E"/>
    <w:rsid w:val="00095BAF"/>
    <w:rsid w:val="00095C25"/>
    <w:rsid w:val="00095FCF"/>
    <w:rsid w:val="000966B8"/>
    <w:rsid w:val="00096BC9"/>
    <w:rsid w:val="00096EE3"/>
    <w:rsid w:val="000971C5"/>
    <w:rsid w:val="000971E6"/>
    <w:rsid w:val="00097423"/>
    <w:rsid w:val="000977DA"/>
    <w:rsid w:val="00097C37"/>
    <w:rsid w:val="00097F85"/>
    <w:rsid w:val="000A034F"/>
    <w:rsid w:val="000A063F"/>
    <w:rsid w:val="000A081B"/>
    <w:rsid w:val="000A0A4E"/>
    <w:rsid w:val="000A0AF6"/>
    <w:rsid w:val="000A1018"/>
    <w:rsid w:val="000A169D"/>
    <w:rsid w:val="000A18B2"/>
    <w:rsid w:val="000A1B89"/>
    <w:rsid w:val="000A1CDE"/>
    <w:rsid w:val="000A2027"/>
    <w:rsid w:val="000A2D95"/>
    <w:rsid w:val="000A2F17"/>
    <w:rsid w:val="000A2FE8"/>
    <w:rsid w:val="000A38F5"/>
    <w:rsid w:val="000A3AFF"/>
    <w:rsid w:val="000A3C35"/>
    <w:rsid w:val="000A3C97"/>
    <w:rsid w:val="000A435D"/>
    <w:rsid w:val="000A4FF5"/>
    <w:rsid w:val="000A5423"/>
    <w:rsid w:val="000A589F"/>
    <w:rsid w:val="000A5A42"/>
    <w:rsid w:val="000A5B83"/>
    <w:rsid w:val="000A5D40"/>
    <w:rsid w:val="000A5DB3"/>
    <w:rsid w:val="000A5DF9"/>
    <w:rsid w:val="000A60EB"/>
    <w:rsid w:val="000A64B5"/>
    <w:rsid w:val="000A6557"/>
    <w:rsid w:val="000A662B"/>
    <w:rsid w:val="000A67BB"/>
    <w:rsid w:val="000A68EB"/>
    <w:rsid w:val="000A71AD"/>
    <w:rsid w:val="000A7552"/>
    <w:rsid w:val="000B0163"/>
    <w:rsid w:val="000B0390"/>
    <w:rsid w:val="000B0425"/>
    <w:rsid w:val="000B0A65"/>
    <w:rsid w:val="000B0AE4"/>
    <w:rsid w:val="000B155E"/>
    <w:rsid w:val="000B176E"/>
    <w:rsid w:val="000B1B1F"/>
    <w:rsid w:val="000B1BAB"/>
    <w:rsid w:val="000B1D02"/>
    <w:rsid w:val="000B1DDD"/>
    <w:rsid w:val="000B2159"/>
    <w:rsid w:val="000B2714"/>
    <w:rsid w:val="000B2D8A"/>
    <w:rsid w:val="000B308E"/>
    <w:rsid w:val="000B3153"/>
    <w:rsid w:val="000B32BC"/>
    <w:rsid w:val="000B3473"/>
    <w:rsid w:val="000B3568"/>
    <w:rsid w:val="000B3602"/>
    <w:rsid w:val="000B3623"/>
    <w:rsid w:val="000B42BE"/>
    <w:rsid w:val="000B44C9"/>
    <w:rsid w:val="000B4C86"/>
    <w:rsid w:val="000B4FB5"/>
    <w:rsid w:val="000B521F"/>
    <w:rsid w:val="000B547B"/>
    <w:rsid w:val="000B54A7"/>
    <w:rsid w:val="000B5AAB"/>
    <w:rsid w:val="000B5B12"/>
    <w:rsid w:val="000B60C7"/>
    <w:rsid w:val="000B6353"/>
    <w:rsid w:val="000B67CD"/>
    <w:rsid w:val="000B690E"/>
    <w:rsid w:val="000B6F28"/>
    <w:rsid w:val="000B70AF"/>
    <w:rsid w:val="000B739F"/>
    <w:rsid w:val="000B795D"/>
    <w:rsid w:val="000B7A34"/>
    <w:rsid w:val="000B7DAD"/>
    <w:rsid w:val="000B7DB3"/>
    <w:rsid w:val="000B7ECF"/>
    <w:rsid w:val="000C022B"/>
    <w:rsid w:val="000C035B"/>
    <w:rsid w:val="000C065A"/>
    <w:rsid w:val="000C0802"/>
    <w:rsid w:val="000C0988"/>
    <w:rsid w:val="000C0A6C"/>
    <w:rsid w:val="000C0A97"/>
    <w:rsid w:val="000C0C6B"/>
    <w:rsid w:val="000C1008"/>
    <w:rsid w:val="000C12D6"/>
    <w:rsid w:val="000C1621"/>
    <w:rsid w:val="000C170C"/>
    <w:rsid w:val="000C1872"/>
    <w:rsid w:val="000C188B"/>
    <w:rsid w:val="000C1AF8"/>
    <w:rsid w:val="000C1C7E"/>
    <w:rsid w:val="000C1E27"/>
    <w:rsid w:val="000C20D3"/>
    <w:rsid w:val="000C2EE9"/>
    <w:rsid w:val="000C30F3"/>
    <w:rsid w:val="000C32B8"/>
    <w:rsid w:val="000C376E"/>
    <w:rsid w:val="000C379D"/>
    <w:rsid w:val="000C3C1E"/>
    <w:rsid w:val="000C3C76"/>
    <w:rsid w:val="000C3C88"/>
    <w:rsid w:val="000C3E60"/>
    <w:rsid w:val="000C40D1"/>
    <w:rsid w:val="000C4202"/>
    <w:rsid w:val="000C43C8"/>
    <w:rsid w:val="000C4426"/>
    <w:rsid w:val="000C44D7"/>
    <w:rsid w:val="000C45A0"/>
    <w:rsid w:val="000C48CE"/>
    <w:rsid w:val="000C4943"/>
    <w:rsid w:val="000C509F"/>
    <w:rsid w:val="000C516B"/>
    <w:rsid w:val="000C523F"/>
    <w:rsid w:val="000C597D"/>
    <w:rsid w:val="000C5C0B"/>
    <w:rsid w:val="000C5C9A"/>
    <w:rsid w:val="000C6AFF"/>
    <w:rsid w:val="000C6EBF"/>
    <w:rsid w:val="000C729C"/>
    <w:rsid w:val="000C7830"/>
    <w:rsid w:val="000C7B7A"/>
    <w:rsid w:val="000D016A"/>
    <w:rsid w:val="000D036E"/>
    <w:rsid w:val="000D06D9"/>
    <w:rsid w:val="000D0D6E"/>
    <w:rsid w:val="000D0DA9"/>
    <w:rsid w:val="000D0F40"/>
    <w:rsid w:val="000D112F"/>
    <w:rsid w:val="000D114C"/>
    <w:rsid w:val="000D172A"/>
    <w:rsid w:val="000D1BA9"/>
    <w:rsid w:val="000D20EC"/>
    <w:rsid w:val="000D25DA"/>
    <w:rsid w:val="000D2858"/>
    <w:rsid w:val="000D2A40"/>
    <w:rsid w:val="000D355F"/>
    <w:rsid w:val="000D3F1D"/>
    <w:rsid w:val="000D4796"/>
    <w:rsid w:val="000D47D7"/>
    <w:rsid w:val="000D4BC4"/>
    <w:rsid w:val="000D4CDD"/>
    <w:rsid w:val="000D4D51"/>
    <w:rsid w:val="000D4E88"/>
    <w:rsid w:val="000D4FEB"/>
    <w:rsid w:val="000D529E"/>
    <w:rsid w:val="000D53CF"/>
    <w:rsid w:val="000D57AA"/>
    <w:rsid w:val="000D5AE2"/>
    <w:rsid w:val="000D5E27"/>
    <w:rsid w:val="000D6310"/>
    <w:rsid w:val="000D6743"/>
    <w:rsid w:val="000D67F9"/>
    <w:rsid w:val="000D685F"/>
    <w:rsid w:val="000D6B32"/>
    <w:rsid w:val="000D6C2E"/>
    <w:rsid w:val="000D70A8"/>
    <w:rsid w:val="000D72B3"/>
    <w:rsid w:val="000D72F6"/>
    <w:rsid w:val="000D79A3"/>
    <w:rsid w:val="000D7B3E"/>
    <w:rsid w:val="000E0175"/>
    <w:rsid w:val="000E027F"/>
    <w:rsid w:val="000E0435"/>
    <w:rsid w:val="000E0598"/>
    <w:rsid w:val="000E0927"/>
    <w:rsid w:val="000E0AD3"/>
    <w:rsid w:val="000E0B07"/>
    <w:rsid w:val="000E16FD"/>
    <w:rsid w:val="000E2596"/>
    <w:rsid w:val="000E2719"/>
    <w:rsid w:val="000E27C3"/>
    <w:rsid w:val="000E3B31"/>
    <w:rsid w:val="000E3E9D"/>
    <w:rsid w:val="000E4282"/>
    <w:rsid w:val="000E4458"/>
    <w:rsid w:val="000E4526"/>
    <w:rsid w:val="000E466E"/>
    <w:rsid w:val="000E53C4"/>
    <w:rsid w:val="000E5476"/>
    <w:rsid w:val="000E5B84"/>
    <w:rsid w:val="000E5DC6"/>
    <w:rsid w:val="000E5DF0"/>
    <w:rsid w:val="000E5F12"/>
    <w:rsid w:val="000E6C34"/>
    <w:rsid w:val="000E6CC8"/>
    <w:rsid w:val="000E6CDD"/>
    <w:rsid w:val="000E7254"/>
    <w:rsid w:val="000E730B"/>
    <w:rsid w:val="000E7437"/>
    <w:rsid w:val="000E7C2E"/>
    <w:rsid w:val="000E7DB4"/>
    <w:rsid w:val="000E7E24"/>
    <w:rsid w:val="000E7F54"/>
    <w:rsid w:val="000F00A9"/>
    <w:rsid w:val="000F0881"/>
    <w:rsid w:val="000F0A2D"/>
    <w:rsid w:val="000F0E61"/>
    <w:rsid w:val="000F0F70"/>
    <w:rsid w:val="000F10D3"/>
    <w:rsid w:val="000F1536"/>
    <w:rsid w:val="000F1A22"/>
    <w:rsid w:val="000F22FD"/>
    <w:rsid w:val="000F2524"/>
    <w:rsid w:val="000F2AC9"/>
    <w:rsid w:val="000F2C35"/>
    <w:rsid w:val="000F3396"/>
    <w:rsid w:val="000F3542"/>
    <w:rsid w:val="000F3623"/>
    <w:rsid w:val="000F3930"/>
    <w:rsid w:val="000F3CB5"/>
    <w:rsid w:val="000F3DD5"/>
    <w:rsid w:val="000F3EB4"/>
    <w:rsid w:val="000F3EBC"/>
    <w:rsid w:val="000F4054"/>
    <w:rsid w:val="000F4127"/>
    <w:rsid w:val="000F419A"/>
    <w:rsid w:val="000F4742"/>
    <w:rsid w:val="000F49BA"/>
    <w:rsid w:val="000F4B90"/>
    <w:rsid w:val="000F4D74"/>
    <w:rsid w:val="000F50AF"/>
    <w:rsid w:val="000F5FC3"/>
    <w:rsid w:val="000F5FCD"/>
    <w:rsid w:val="000F6020"/>
    <w:rsid w:val="000F61FD"/>
    <w:rsid w:val="000F68C2"/>
    <w:rsid w:val="000F69D5"/>
    <w:rsid w:val="000F6D85"/>
    <w:rsid w:val="000F766E"/>
    <w:rsid w:val="000F7A79"/>
    <w:rsid w:val="000F7ADF"/>
    <w:rsid w:val="000F7CFF"/>
    <w:rsid w:val="000F7E9C"/>
    <w:rsid w:val="000F7EF7"/>
    <w:rsid w:val="001000E3"/>
    <w:rsid w:val="0010016B"/>
    <w:rsid w:val="0010025B"/>
    <w:rsid w:val="00100573"/>
    <w:rsid w:val="00100643"/>
    <w:rsid w:val="00100661"/>
    <w:rsid w:val="001006F6"/>
    <w:rsid w:val="00100C7D"/>
    <w:rsid w:val="001011A9"/>
    <w:rsid w:val="001012D7"/>
    <w:rsid w:val="0010136D"/>
    <w:rsid w:val="0010141A"/>
    <w:rsid w:val="00101771"/>
    <w:rsid w:val="001018F3"/>
    <w:rsid w:val="00101BA8"/>
    <w:rsid w:val="00101FB4"/>
    <w:rsid w:val="001027D8"/>
    <w:rsid w:val="0010282B"/>
    <w:rsid w:val="00102BF5"/>
    <w:rsid w:val="00102DED"/>
    <w:rsid w:val="001034B5"/>
    <w:rsid w:val="001037F4"/>
    <w:rsid w:val="00103840"/>
    <w:rsid w:val="0010393E"/>
    <w:rsid w:val="00103BFE"/>
    <w:rsid w:val="00103CE2"/>
    <w:rsid w:val="00103E1E"/>
    <w:rsid w:val="00104244"/>
    <w:rsid w:val="00104428"/>
    <w:rsid w:val="00104503"/>
    <w:rsid w:val="001045B7"/>
    <w:rsid w:val="00105689"/>
    <w:rsid w:val="0010735B"/>
    <w:rsid w:val="0010743B"/>
    <w:rsid w:val="0010754D"/>
    <w:rsid w:val="0010781F"/>
    <w:rsid w:val="00107904"/>
    <w:rsid w:val="00107947"/>
    <w:rsid w:val="00107A4E"/>
    <w:rsid w:val="00107B51"/>
    <w:rsid w:val="001100C5"/>
    <w:rsid w:val="00110377"/>
    <w:rsid w:val="00110400"/>
    <w:rsid w:val="0011041D"/>
    <w:rsid w:val="001105CF"/>
    <w:rsid w:val="00111315"/>
    <w:rsid w:val="001113FF"/>
    <w:rsid w:val="00111446"/>
    <w:rsid w:val="00111457"/>
    <w:rsid w:val="001116BC"/>
    <w:rsid w:val="00111714"/>
    <w:rsid w:val="00111C63"/>
    <w:rsid w:val="001120B4"/>
    <w:rsid w:val="001121F3"/>
    <w:rsid w:val="00112454"/>
    <w:rsid w:val="001124C3"/>
    <w:rsid w:val="00112595"/>
    <w:rsid w:val="001126DB"/>
    <w:rsid w:val="00112ECC"/>
    <w:rsid w:val="001131EC"/>
    <w:rsid w:val="001133D4"/>
    <w:rsid w:val="00113BAC"/>
    <w:rsid w:val="00113FCA"/>
    <w:rsid w:val="0011489E"/>
    <w:rsid w:val="00115038"/>
    <w:rsid w:val="0011529F"/>
    <w:rsid w:val="00115899"/>
    <w:rsid w:val="00115BD2"/>
    <w:rsid w:val="001161DB"/>
    <w:rsid w:val="00116276"/>
    <w:rsid w:val="00116433"/>
    <w:rsid w:val="0011658B"/>
    <w:rsid w:val="00116826"/>
    <w:rsid w:val="00116C03"/>
    <w:rsid w:val="00116C37"/>
    <w:rsid w:val="001172C5"/>
    <w:rsid w:val="001177F7"/>
    <w:rsid w:val="00117D2A"/>
    <w:rsid w:val="00117F71"/>
    <w:rsid w:val="00120538"/>
    <w:rsid w:val="00120652"/>
    <w:rsid w:val="00121DDF"/>
    <w:rsid w:val="00121EA6"/>
    <w:rsid w:val="0012218B"/>
    <w:rsid w:val="001227FC"/>
    <w:rsid w:val="00122884"/>
    <w:rsid w:val="0012299E"/>
    <w:rsid w:val="00122BAD"/>
    <w:rsid w:val="00122F1E"/>
    <w:rsid w:val="00122F8D"/>
    <w:rsid w:val="001231DB"/>
    <w:rsid w:val="001237C3"/>
    <w:rsid w:val="00123B51"/>
    <w:rsid w:val="001242C4"/>
    <w:rsid w:val="00124876"/>
    <w:rsid w:val="00124BFE"/>
    <w:rsid w:val="00124C73"/>
    <w:rsid w:val="00124DA7"/>
    <w:rsid w:val="001250F3"/>
    <w:rsid w:val="001250F5"/>
    <w:rsid w:val="00125383"/>
    <w:rsid w:val="00125897"/>
    <w:rsid w:val="00125D4D"/>
    <w:rsid w:val="00126289"/>
    <w:rsid w:val="001265E8"/>
    <w:rsid w:val="0012672D"/>
    <w:rsid w:val="00126DBF"/>
    <w:rsid w:val="00126F2F"/>
    <w:rsid w:val="001274BB"/>
    <w:rsid w:val="00127699"/>
    <w:rsid w:val="00127FDA"/>
    <w:rsid w:val="0013032C"/>
    <w:rsid w:val="00130687"/>
    <w:rsid w:val="00130C40"/>
    <w:rsid w:val="00130CE8"/>
    <w:rsid w:val="0013102E"/>
    <w:rsid w:val="00131BCF"/>
    <w:rsid w:val="00131F6D"/>
    <w:rsid w:val="00131FE3"/>
    <w:rsid w:val="0013205F"/>
    <w:rsid w:val="001322A3"/>
    <w:rsid w:val="001322B3"/>
    <w:rsid w:val="001323D6"/>
    <w:rsid w:val="0013294B"/>
    <w:rsid w:val="001329ED"/>
    <w:rsid w:val="00132D5D"/>
    <w:rsid w:val="001332EB"/>
    <w:rsid w:val="00133E90"/>
    <w:rsid w:val="00134328"/>
    <w:rsid w:val="00134356"/>
    <w:rsid w:val="00134830"/>
    <w:rsid w:val="00134881"/>
    <w:rsid w:val="00135C1F"/>
    <w:rsid w:val="00136229"/>
    <w:rsid w:val="00136413"/>
    <w:rsid w:val="0013698D"/>
    <w:rsid w:val="00136F3D"/>
    <w:rsid w:val="00137014"/>
    <w:rsid w:val="00137319"/>
    <w:rsid w:val="001373A9"/>
    <w:rsid w:val="00137968"/>
    <w:rsid w:val="00137B6F"/>
    <w:rsid w:val="001402CD"/>
    <w:rsid w:val="001405B0"/>
    <w:rsid w:val="00140926"/>
    <w:rsid w:val="00140BF0"/>
    <w:rsid w:val="00140E9A"/>
    <w:rsid w:val="00140FE6"/>
    <w:rsid w:val="001410F3"/>
    <w:rsid w:val="001418FD"/>
    <w:rsid w:val="00141A83"/>
    <w:rsid w:val="001423EC"/>
    <w:rsid w:val="00142A48"/>
    <w:rsid w:val="00142ADB"/>
    <w:rsid w:val="001432D6"/>
    <w:rsid w:val="0014337A"/>
    <w:rsid w:val="00143600"/>
    <w:rsid w:val="00143732"/>
    <w:rsid w:val="001439D7"/>
    <w:rsid w:val="00143C6A"/>
    <w:rsid w:val="00143CC9"/>
    <w:rsid w:val="00143F08"/>
    <w:rsid w:val="001445CC"/>
    <w:rsid w:val="001449F7"/>
    <w:rsid w:val="00144C83"/>
    <w:rsid w:val="00144E27"/>
    <w:rsid w:val="001461E3"/>
    <w:rsid w:val="001468B9"/>
    <w:rsid w:val="00146D50"/>
    <w:rsid w:val="0014700A"/>
    <w:rsid w:val="0014791A"/>
    <w:rsid w:val="00147D75"/>
    <w:rsid w:val="00147FD2"/>
    <w:rsid w:val="00150041"/>
    <w:rsid w:val="001500CC"/>
    <w:rsid w:val="001502D0"/>
    <w:rsid w:val="00150567"/>
    <w:rsid w:val="001506D0"/>
    <w:rsid w:val="00150CC8"/>
    <w:rsid w:val="00150E5A"/>
    <w:rsid w:val="00151482"/>
    <w:rsid w:val="001514AE"/>
    <w:rsid w:val="001516B9"/>
    <w:rsid w:val="00151F53"/>
    <w:rsid w:val="00151FAA"/>
    <w:rsid w:val="00152855"/>
    <w:rsid w:val="0015303D"/>
    <w:rsid w:val="001543A7"/>
    <w:rsid w:val="00154430"/>
    <w:rsid w:val="0015455B"/>
    <w:rsid w:val="00154BDE"/>
    <w:rsid w:val="001557D7"/>
    <w:rsid w:val="00155895"/>
    <w:rsid w:val="00155C92"/>
    <w:rsid w:val="00156064"/>
    <w:rsid w:val="001563C4"/>
    <w:rsid w:val="001568C2"/>
    <w:rsid w:val="00156AA6"/>
    <w:rsid w:val="00156B48"/>
    <w:rsid w:val="00156E27"/>
    <w:rsid w:val="00157462"/>
    <w:rsid w:val="0015782A"/>
    <w:rsid w:val="0016007D"/>
    <w:rsid w:val="00160130"/>
    <w:rsid w:val="00160184"/>
    <w:rsid w:val="0016074D"/>
    <w:rsid w:val="001608E5"/>
    <w:rsid w:val="00160930"/>
    <w:rsid w:val="00160C83"/>
    <w:rsid w:val="00160F2F"/>
    <w:rsid w:val="001617A7"/>
    <w:rsid w:val="001618CE"/>
    <w:rsid w:val="001620C5"/>
    <w:rsid w:val="0016219E"/>
    <w:rsid w:val="00162235"/>
    <w:rsid w:val="00162FBD"/>
    <w:rsid w:val="00163011"/>
    <w:rsid w:val="00163130"/>
    <w:rsid w:val="00163916"/>
    <w:rsid w:val="00163C5F"/>
    <w:rsid w:val="00163D2E"/>
    <w:rsid w:val="00163D52"/>
    <w:rsid w:val="00164142"/>
    <w:rsid w:val="001643A4"/>
    <w:rsid w:val="001650B6"/>
    <w:rsid w:val="0016515D"/>
    <w:rsid w:val="001654A0"/>
    <w:rsid w:val="00165C53"/>
    <w:rsid w:val="0016610C"/>
    <w:rsid w:val="001662A6"/>
    <w:rsid w:val="00166472"/>
    <w:rsid w:val="00166616"/>
    <w:rsid w:val="00166DDC"/>
    <w:rsid w:val="001673E0"/>
    <w:rsid w:val="0016787D"/>
    <w:rsid w:val="0017038C"/>
    <w:rsid w:val="00170395"/>
    <w:rsid w:val="001705BA"/>
    <w:rsid w:val="0017091B"/>
    <w:rsid w:val="00170DC0"/>
    <w:rsid w:val="00170E3E"/>
    <w:rsid w:val="0017112B"/>
    <w:rsid w:val="001711BB"/>
    <w:rsid w:val="001718E4"/>
    <w:rsid w:val="00171FA0"/>
    <w:rsid w:val="00172034"/>
    <w:rsid w:val="0017254C"/>
    <w:rsid w:val="00172AB8"/>
    <w:rsid w:val="00172BDF"/>
    <w:rsid w:val="001730BE"/>
    <w:rsid w:val="001732A7"/>
    <w:rsid w:val="00173529"/>
    <w:rsid w:val="001735E9"/>
    <w:rsid w:val="00173670"/>
    <w:rsid w:val="00173A0E"/>
    <w:rsid w:val="001746BE"/>
    <w:rsid w:val="00174AC9"/>
    <w:rsid w:val="00174D92"/>
    <w:rsid w:val="0017511B"/>
    <w:rsid w:val="00175881"/>
    <w:rsid w:val="00175AC8"/>
    <w:rsid w:val="00175B69"/>
    <w:rsid w:val="0017662A"/>
    <w:rsid w:val="001768BB"/>
    <w:rsid w:val="00176B80"/>
    <w:rsid w:val="00176BC7"/>
    <w:rsid w:val="00176E5F"/>
    <w:rsid w:val="00176FBB"/>
    <w:rsid w:val="001774A5"/>
    <w:rsid w:val="00177C51"/>
    <w:rsid w:val="00177D23"/>
    <w:rsid w:val="00177D85"/>
    <w:rsid w:val="00177DF2"/>
    <w:rsid w:val="00180257"/>
    <w:rsid w:val="00180680"/>
    <w:rsid w:val="001808A1"/>
    <w:rsid w:val="0018097C"/>
    <w:rsid w:val="00180C42"/>
    <w:rsid w:val="0018125F"/>
    <w:rsid w:val="00181397"/>
    <w:rsid w:val="00181609"/>
    <w:rsid w:val="00181DCE"/>
    <w:rsid w:val="00181FE1"/>
    <w:rsid w:val="001824B6"/>
    <w:rsid w:val="001824D5"/>
    <w:rsid w:val="00182628"/>
    <w:rsid w:val="00182849"/>
    <w:rsid w:val="00182AF3"/>
    <w:rsid w:val="00182D50"/>
    <w:rsid w:val="001832F3"/>
    <w:rsid w:val="001834F9"/>
    <w:rsid w:val="001835AF"/>
    <w:rsid w:val="00183794"/>
    <w:rsid w:val="00183996"/>
    <w:rsid w:val="00183D9C"/>
    <w:rsid w:val="001843DF"/>
    <w:rsid w:val="00184491"/>
    <w:rsid w:val="0018451C"/>
    <w:rsid w:val="001845B2"/>
    <w:rsid w:val="00184E29"/>
    <w:rsid w:val="001852CE"/>
    <w:rsid w:val="0018549A"/>
    <w:rsid w:val="00185C29"/>
    <w:rsid w:val="00185E56"/>
    <w:rsid w:val="00185F7E"/>
    <w:rsid w:val="001861AB"/>
    <w:rsid w:val="0018623E"/>
    <w:rsid w:val="001865B3"/>
    <w:rsid w:val="00186706"/>
    <w:rsid w:val="00186766"/>
    <w:rsid w:val="001869CE"/>
    <w:rsid w:val="00186A9F"/>
    <w:rsid w:val="00187D15"/>
    <w:rsid w:val="00187D90"/>
    <w:rsid w:val="00187F21"/>
    <w:rsid w:val="00187FB0"/>
    <w:rsid w:val="001905C3"/>
    <w:rsid w:val="001909DD"/>
    <w:rsid w:val="00190FE9"/>
    <w:rsid w:val="001912D7"/>
    <w:rsid w:val="0019152D"/>
    <w:rsid w:val="00191AFA"/>
    <w:rsid w:val="00191D98"/>
    <w:rsid w:val="0019225A"/>
    <w:rsid w:val="00192671"/>
    <w:rsid w:val="0019285F"/>
    <w:rsid w:val="00192CDC"/>
    <w:rsid w:val="00192EE4"/>
    <w:rsid w:val="001938F4"/>
    <w:rsid w:val="001939CE"/>
    <w:rsid w:val="00193B40"/>
    <w:rsid w:val="00193B5A"/>
    <w:rsid w:val="00193F85"/>
    <w:rsid w:val="00194CFA"/>
    <w:rsid w:val="00194D42"/>
    <w:rsid w:val="001951F6"/>
    <w:rsid w:val="001952A6"/>
    <w:rsid w:val="00195828"/>
    <w:rsid w:val="00195A25"/>
    <w:rsid w:val="00195B03"/>
    <w:rsid w:val="00195B4A"/>
    <w:rsid w:val="00195C6C"/>
    <w:rsid w:val="00195E49"/>
    <w:rsid w:val="001960BA"/>
    <w:rsid w:val="0019613E"/>
    <w:rsid w:val="001963FE"/>
    <w:rsid w:val="00196615"/>
    <w:rsid w:val="001967CB"/>
    <w:rsid w:val="00196ADA"/>
    <w:rsid w:val="0019724C"/>
    <w:rsid w:val="0019766A"/>
    <w:rsid w:val="0019784E"/>
    <w:rsid w:val="00197A10"/>
    <w:rsid w:val="00197A40"/>
    <w:rsid w:val="001A029B"/>
    <w:rsid w:val="001A07EF"/>
    <w:rsid w:val="001A13C1"/>
    <w:rsid w:val="001A1674"/>
    <w:rsid w:val="001A2211"/>
    <w:rsid w:val="001A2726"/>
    <w:rsid w:val="001A2783"/>
    <w:rsid w:val="001A2C2C"/>
    <w:rsid w:val="001A2C51"/>
    <w:rsid w:val="001A2E56"/>
    <w:rsid w:val="001A2EFF"/>
    <w:rsid w:val="001A319E"/>
    <w:rsid w:val="001A3243"/>
    <w:rsid w:val="001A38C1"/>
    <w:rsid w:val="001A38D8"/>
    <w:rsid w:val="001A3D31"/>
    <w:rsid w:val="001A3E35"/>
    <w:rsid w:val="001A3F7A"/>
    <w:rsid w:val="001A434C"/>
    <w:rsid w:val="001A4D09"/>
    <w:rsid w:val="001A4E39"/>
    <w:rsid w:val="001A4F24"/>
    <w:rsid w:val="001A504E"/>
    <w:rsid w:val="001A50E5"/>
    <w:rsid w:val="001A5168"/>
    <w:rsid w:val="001A52C7"/>
    <w:rsid w:val="001A5693"/>
    <w:rsid w:val="001A589F"/>
    <w:rsid w:val="001A5D9D"/>
    <w:rsid w:val="001A6F7C"/>
    <w:rsid w:val="001A719B"/>
    <w:rsid w:val="001A78E5"/>
    <w:rsid w:val="001A7928"/>
    <w:rsid w:val="001A7FE8"/>
    <w:rsid w:val="001B0741"/>
    <w:rsid w:val="001B078F"/>
    <w:rsid w:val="001B0E22"/>
    <w:rsid w:val="001B0E29"/>
    <w:rsid w:val="001B115B"/>
    <w:rsid w:val="001B1A13"/>
    <w:rsid w:val="001B200E"/>
    <w:rsid w:val="001B2056"/>
    <w:rsid w:val="001B2536"/>
    <w:rsid w:val="001B2A48"/>
    <w:rsid w:val="001B2B1B"/>
    <w:rsid w:val="001B3146"/>
    <w:rsid w:val="001B399A"/>
    <w:rsid w:val="001B39C0"/>
    <w:rsid w:val="001B3F35"/>
    <w:rsid w:val="001B3FAB"/>
    <w:rsid w:val="001B438C"/>
    <w:rsid w:val="001B43BA"/>
    <w:rsid w:val="001B4C01"/>
    <w:rsid w:val="001B4EF2"/>
    <w:rsid w:val="001B53D3"/>
    <w:rsid w:val="001B56E7"/>
    <w:rsid w:val="001B593E"/>
    <w:rsid w:val="001B59B3"/>
    <w:rsid w:val="001B5C63"/>
    <w:rsid w:val="001B6128"/>
    <w:rsid w:val="001B6BD9"/>
    <w:rsid w:val="001B729B"/>
    <w:rsid w:val="001B75DE"/>
    <w:rsid w:val="001B762D"/>
    <w:rsid w:val="001B7A9A"/>
    <w:rsid w:val="001C0BCB"/>
    <w:rsid w:val="001C0E50"/>
    <w:rsid w:val="001C0F99"/>
    <w:rsid w:val="001C1363"/>
    <w:rsid w:val="001C1651"/>
    <w:rsid w:val="001C182F"/>
    <w:rsid w:val="001C266B"/>
    <w:rsid w:val="001C26D5"/>
    <w:rsid w:val="001C26F0"/>
    <w:rsid w:val="001C29AA"/>
    <w:rsid w:val="001C2EFE"/>
    <w:rsid w:val="001C30B5"/>
    <w:rsid w:val="001C3507"/>
    <w:rsid w:val="001C3BBE"/>
    <w:rsid w:val="001C3DC7"/>
    <w:rsid w:val="001C4186"/>
    <w:rsid w:val="001C44AF"/>
    <w:rsid w:val="001C494F"/>
    <w:rsid w:val="001C4F05"/>
    <w:rsid w:val="001C4F6D"/>
    <w:rsid w:val="001C500D"/>
    <w:rsid w:val="001C54B1"/>
    <w:rsid w:val="001C5552"/>
    <w:rsid w:val="001C6008"/>
    <w:rsid w:val="001C6104"/>
    <w:rsid w:val="001C703C"/>
    <w:rsid w:val="001C7159"/>
    <w:rsid w:val="001C7178"/>
    <w:rsid w:val="001C7757"/>
    <w:rsid w:val="001C7BFC"/>
    <w:rsid w:val="001C7C31"/>
    <w:rsid w:val="001C7F1D"/>
    <w:rsid w:val="001D0BB4"/>
    <w:rsid w:val="001D11E2"/>
    <w:rsid w:val="001D267C"/>
    <w:rsid w:val="001D2A1D"/>
    <w:rsid w:val="001D2FB2"/>
    <w:rsid w:val="001D30BB"/>
    <w:rsid w:val="001D3123"/>
    <w:rsid w:val="001D3D40"/>
    <w:rsid w:val="001D40D8"/>
    <w:rsid w:val="001D44A7"/>
    <w:rsid w:val="001D4C73"/>
    <w:rsid w:val="001D584D"/>
    <w:rsid w:val="001D5AB3"/>
    <w:rsid w:val="001D653F"/>
    <w:rsid w:val="001D69ED"/>
    <w:rsid w:val="001D6A0A"/>
    <w:rsid w:val="001D6A1E"/>
    <w:rsid w:val="001D7114"/>
    <w:rsid w:val="001D7434"/>
    <w:rsid w:val="001D7598"/>
    <w:rsid w:val="001D79F2"/>
    <w:rsid w:val="001D7FA3"/>
    <w:rsid w:val="001E0C6A"/>
    <w:rsid w:val="001E0EE6"/>
    <w:rsid w:val="001E1367"/>
    <w:rsid w:val="001E15D2"/>
    <w:rsid w:val="001E15D7"/>
    <w:rsid w:val="001E1704"/>
    <w:rsid w:val="001E1755"/>
    <w:rsid w:val="001E17FB"/>
    <w:rsid w:val="001E24DF"/>
    <w:rsid w:val="001E24F9"/>
    <w:rsid w:val="001E280B"/>
    <w:rsid w:val="001E2A48"/>
    <w:rsid w:val="001E2C66"/>
    <w:rsid w:val="001E2F2C"/>
    <w:rsid w:val="001E3259"/>
    <w:rsid w:val="001E3659"/>
    <w:rsid w:val="001E3A6A"/>
    <w:rsid w:val="001E3A8A"/>
    <w:rsid w:val="001E42B0"/>
    <w:rsid w:val="001E47AB"/>
    <w:rsid w:val="001E47CB"/>
    <w:rsid w:val="001E4F13"/>
    <w:rsid w:val="001E5029"/>
    <w:rsid w:val="001E586D"/>
    <w:rsid w:val="001E5A7D"/>
    <w:rsid w:val="001E6AE4"/>
    <w:rsid w:val="001E6F89"/>
    <w:rsid w:val="001E76FD"/>
    <w:rsid w:val="001E7999"/>
    <w:rsid w:val="001E7BF5"/>
    <w:rsid w:val="001E7CF3"/>
    <w:rsid w:val="001E7D53"/>
    <w:rsid w:val="001F00A1"/>
    <w:rsid w:val="001F01CA"/>
    <w:rsid w:val="001F0376"/>
    <w:rsid w:val="001F0472"/>
    <w:rsid w:val="001F0A78"/>
    <w:rsid w:val="001F0AA3"/>
    <w:rsid w:val="001F0C56"/>
    <w:rsid w:val="001F0E7C"/>
    <w:rsid w:val="001F10A8"/>
    <w:rsid w:val="001F11A9"/>
    <w:rsid w:val="001F147B"/>
    <w:rsid w:val="001F15F7"/>
    <w:rsid w:val="001F1826"/>
    <w:rsid w:val="001F1C18"/>
    <w:rsid w:val="001F21F5"/>
    <w:rsid w:val="001F223B"/>
    <w:rsid w:val="001F2483"/>
    <w:rsid w:val="001F2772"/>
    <w:rsid w:val="001F27BE"/>
    <w:rsid w:val="001F2DB3"/>
    <w:rsid w:val="001F311C"/>
    <w:rsid w:val="001F324F"/>
    <w:rsid w:val="001F387E"/>
    <w:rsid w:val="001F3CFF"/>
    <w:rsid w:val="001F3FB2"/>
    <w:rsid w:val="001F403C"/>
    <w:rsid w:val="001F46B8"/>
    <w:rsid w:val="001F46DD"/>
    <w:rsid w:val="001F5474"/>
    <w:rsid w:val="001F5896"/>
    <w:rsid w:val="001F58CB"/>
    <w:rsid w:val="001F5A40"/>
    <w:rsid w:val="001F6396"/>
    <w:rsid w:val="001F63C0"/>
    <w:rsid w:val="001F6669"/>
    <w:rsid w:val="001F693C"/>
    <w:rsid w:val="001F6C00"/>
    <w:rsid w:val="001F6C68"/>
    <w:rsid w:val="001F72A6"/>
    <w:rsid w:val="001F747A"/>
    <w:rsid w:val="001F7A1C"/>
    <w:rsid w:val="001F7CB2"/>
    <w:rsid w:val="001F7EB4"/>
    <w:rsid w:val="00200060"/>
    <w:rsid w:val="00200291"/>
    <w:rsid w:val="002004F0"/>
    <w:rsid w:val="00200775"/>
    <w:rsid w:val="00200B09"/>
    <w:rsid w:val="00201314"/>
    <w:rsid w:val="002014A1"/>
    <w:rsid w:val="00201802"/>
    <w:rsid w:val="00201873"/>
    <w:rsid w:val="002018B7"/>
    <w:rsid w:val="002018EA"/>
    <w:rsid w:val="00201AC0"/>
    <w:rsid w:val="00202073"/>
    <w:rsid w:val="002024FA"/>
    <w:rsid w:val="00202904"/>
    <w:rsid w:val="00202ADD"/>
    <w:rsid w:val="00202B7A"/>
    <w:rsid w:val="0020340F"/>
    <w:rsid w:val="00203468"/>
    <w:rsid w:val="00203875"/>
    <w:rsid w:val="00203F51"/>
    <w:rsid w:val="002044D3"/>
    <w:rsid w:val="002048FC"/>
    <w:rsid w:val="00204CDC"/>
    <w:rsid w:val="002055A3"/>
    <w:rsid w:val="00205762"/>
    <w:rsid w:val="00205872"/>
    <w:rsid w:val="00205960"/>
    <w:rsid w:val="00205AD8"/>
    <w:rsid w:val="0020671D"/>
    <w:rsid w:val="0020683B"/>
    <w:rsid w:val="002069FE"/>
    <w:rsid w:val="00206A9F"/>
    <w:rsid w:val="00207265"/>
    <w:rsid w:val="002100AF"/>
    <w:rsid w:val="00210256"/>
    <w:rsid w:val="00210538"/>
    <w:rsid w:val="00210E39"/>
    <w:rsid w:val="00211823"/>
    <w:rsid w:val="00211DA3"/>
    <w:rsid w:val="00211F85"/>
    <w:rsid w:val="002121E2"/>
    <w:rsid w:val="002124DC"/>
    <w:rsid w:val="0021264C"/>
    <w:rsid w:val="00212A30"/>
    <w:rsid w:val="00212CC2"/>
    <w:rsid w:val="00212E91"/>
    <w:rsid w:val="00212F6C"/>
    <w:rsid w:val="0021321D"/>
    <w:rsid w:val="002135AA"/>
    <w:rsid w:val="002138D8"/>
    <w:rsid w:val="00213940"/>
    <w:rsid w:val="00213C2C"/>
    <w:rsid w:val="0021452C"/>
    <w:rsid w:val="002147B7"/>
    <w:rsid w:val="00214B5A"/>
    <w:rsid w:val="00214EEC"/>
    <w:rsid w:val="00215D7A"/>
    <w:rsid w:val="00215F7D"/>
    <w:rsid w:val="002160DD"/>
    <w:rsid w:val="0021622C"/>
    <w:rsid w:val="00216268"/>
    <w:rsid w:val="0021683A"/>
    <w:rsid w:val="00216EF5"/>
    <w:rsid w:val="0021765F"/>
    <w:rsid w:val="00217ACE"/>
    <w:rsid w:val="00217B9C"/>
    <w:rsid w:val="00217D29"/>
    <w:rsid w:val="00217F7F"/>
    <w:rsid w:val="00220030"/>
    <w:rsid w:val="00220798"/>
    <w:rsid w:val="00220A70"/>
    <w:rsid w:val="00220EF1"/>
    <w:rsid w:val="00221009"/>
    <w:rsid w:val="00221161"/>
    <w:rsid w:val="002212F4"/>
    <w:rsid w:val="00221432"/>
    <w:rsid w:val="00221D47"/>
    <w:rsid w:val="002221C7"/>
    <w:rsid w:val="002221F2"/>
    <w:rsid w:val="002224E3"/>
    <w:rsid w:val="00223044"/>
    <w:rsid w:val="002232C2"/>
    <w:rsid w:val="002238D1"/>
    <w:rsid w:val="002244A7"/>
    <w:rsid w:val="00224BF6"/>
    <w:rsid w:val="00224EA7"/>
    <w:rsid w:val="00225491"/>
    <w:rsid w:val="00225C2F"/>
    <w:rsid w:val="00226225"/>
    <w:rsid w:val="002266DD"/>
    <w:rsid w:val="00226AF2"/>
    <w:rsid w:val="00227803"/>
    <w:rsid w:val="002279F3"/>
    <w:rsid w:val="00227AB9"/>
    <w:rsid w:val="0023074B"/>
    <w:rsid w:val="002307A1"/>
    <w:rsid w:val="00230D8E"/>
    <w:rsid w:val="00230E94"/>
    <w:rsid w:val="00231601"/>
    <w:rsid w:val="00231686"/>
    <w:rsid w:val="00231891"/>
    <w:rsid w:val="00231B2C"/>
    <w:rsid w:val="00231C73"/>
    <w:rsid w:val="002321A3"/>
    <w:rsid w:val="002321D5"/>
    <w:rsid w:val="002323AE"/>
    <w:rsid w:val="002323CA"/>
    <w:rsid w:val="002324B7"/>
    <w:rsid w:val="00232CF8"/>
    <w:rsid w:val="00233758"/>
    <w:rsid w:val="00233DAC"/>
    <w:rsid w:val="0023432A"/>
    <w:rsid w:val="002347AA"/>
    <w:rsid w:val="00234A30"/>
    <w:rsid w:val="00234AA9"/>
    <w:rsid w:val="00234B37"/>
    <w:rsid w:val="00234B69"/>
    <w:rsid w:val="00234D2C"/>
    <w:rsid w:val="00234EA9"/>
    <w:rsid w:val="00234F25"/>
    <w:rsid w:val="0023518F"/>
    <w:rsid w:val="00235678"/>
    <w:rsid w:val="00236429"/>
    <w:rsid w:val="0023669B"/>
    <w:rsid w:val="0023694E"/>
    <w:rsid w:val="00236A8C"/>
    <w:rsid w:val="00236D82"/>
    <w:rsid w:val="00236FD1"/>
    <w:rsid w:val="00237239"/>
    <w:rsid w:val="0023768C"/>
    <w:rsid w:val="00237E86"/>
    <w:rsid w:val="00240219"/>
    <w:rsid w:val="0024051F"/>
    <w:rsid w:val="002409F9"/>
    <w:rsid w:val="00240BFC"/>
    <w:rsid w:val="00241336"/>
    <w:rsid w:val="00241415"/>
    <w:rsid w:val="00241486"/>
    <w:rsid w:val="002416D2"/>
    <w:rsid w:val="00241B97"/>
    <w:rsid w:val="002422DC"/>
    <w:rsid w:val="0024299C"/>
    <w:rsid w:val="00242C3B"/>
    <w:rsid w:val="00242C5B"/>
    <w:rsid w:val="002435F3"/>
    <w:rsid w:val="00243E85"/>
    <w:rsid w:val="00243F86"/>
    <w:rsid w:val="00243F97"/>
    <w:rsid w:val="00244095"/>
    <w:rsid w:val="00244350"/>
    <w:rsid w:val="00244936"/>
    <w:rsid w:val="00245211"/>
    <w:rsid w:val="0024530C"/>
    <w:rsid w:val="00245903"/>
    <w:rsid w:val="00245DB1"/>
    <w:rsid w:val="00246357"/>
    <w:rsid w:val="002467F0"/>
    <w:rsid w:val="00246AF3"/>
    <w:rsid w:val="00246CC6"/>
    <w:rsid w:val="00246D04"/>
    <w:rsid w:val="00246FCE"/>
    <w:rsid w:val="002475DB"/>
    <w:rsid w:val="00247A0B"/>
    <w:rsid w:val="002504CD"/>
    <w:rsid w:val="00251286"/>
    <w:rsid w:val="00251426"/>
    <w:rsid w:val="00251511"/>
    <w:rsid w:val="002518A3"/>
    <w:rsid w:val="00251A91"/>
    <w:rsid w:val="00251A95"/>
    <w:rsid w:val="00251BF2"/>
    <w:rsid w:val="00251DAF"/>
    <w:rsid w:val="00252C46"/>
    <w:rsid w:val="002530F5"/>
    <w:rsid w:val="0025321F"/>
    <w:rsid w:val="00253492"/>
    <w:rsid w:val="002535CD"/>
    <w:rsid w:val="00253659"/>
    <w:rsid w:val="002539F5"/>
    <w:rsid w:val="00253AE9"/>
    <w:rsid w:val="0025460C"/>
    <w:rsid w:val="00254726"/>
    <w:rsid w:val="00255277"/>
    <w:rsid w:val="002559A1"/>
    <w:rsid w:val="00255A0C"/>
    <w:rsid w:val="00256030"/>
    <w:rsid w:val="0025604E"/>
    <w:rsid w:val="002563CE"/>
    <w:rsid w:val="0025679A"/>
    <w:rsid w:val="002567B7"/>
    <w:rsid w:val="002569D9"/>
    <w:rsid w:val="00256B4B"/>
    <w:rsid w:val="002574F4"/>
    <w:rsid w:val="002575E0"/>
    <w:rsid w:val="00260537"/>
    <w:rsid w:val="00260C74"/>
    <w:rsid w:val="00261249"/>
    <w:rsid w:val="0026234D"/>
    <w:rsid w:val="0026252D"/>
    <w:rsid w:val="00262565"/>
    <w:rsid w:val="0026279C"/>
    <w:rsid w:val="002627C0"/>
    <w:rsid w:val="00262AF9"/>
    <w:rsid w:val="00262DEA"/>
    <w:rsid w:val="002631D5"/>
    <w:rsid w:val="00263295"/>
    <w:rsid w:val="00263483"/>
    <w:rsid w:val="00263485"/>
    <w:rsid w:val="0026357B"/>
    <w:rsid w:val="00263886"/>
    <w:rsid w:val="00263A54"/>
    <w:rsid w:val="00263EB8"/>
    <w:rsid w:val="00263EC2"/>
    <w:rsid w:val="002647BC"/>
    <w:rsid w:val="00264AAF"/>
    <w:rsid w:val="00264B97"/>
    <w:rsid w:val="00264BA3"/>
    <w:rsid w:val="00265129"/>
    <w:rsid w:val="00265191"/>
    <w:rsid w:val="0026528F"/>
    <w:rsid w:val="00265570"/>
    <w:rsid w:val="00265BB8"/>
    <w:rsid w:val="00265D78"/>
    <w:rsid w:val="002661ED"/>
    <w:rsid w:val="002665CD"/>
    <w:rsid w:val="0026668A"/>
    <w:rsid w:val="0026694B"/>
    <w:rsid w:val="00266ED1"/>
    <w:rsid w:val="0026745B"/>
    <w:rsid w:val="002679E2"/>
    <w:rsid w:val="00267A66"/>
    <w:rsid w:val="00267B89"/>
    <w:rsid w:val="0027002A"/>
    <w:rsid w:val="0027044C"/>
    <w:rsid w:val="00270521"/>
    <w:rsid w:val="00270686"/>
    <w:rsid w:val="00270A89"/>
    <w:rsid w:val="00270D1B"/>
    <w:rsid w:val="00270E17"/>
    <w:rsid w:val="00270ED8"/>
    <w:rsid w:val="00271045"/>
    <w:rsid w:val="0027104C"/>
    <w:rsid w:val="00271483"/>
    <w:rsid w:val="002717A4"/>
    <w:rsid w:val="00271A56"/>
    <w:rsid w:val="00271E4A"/>
    <w:rsid w:val="00272040"/>
    <w:rsid w:val="00272C78"/>
    <w:rsid w:val="00272CE3"/>
    <w:rsid w:val="00272EDE"/>
    <w:rsid w:val="00273778"/>
    <w:rsid w:val="002739BA"/>
    <w:rsid w:val="00273B9F"/>
    <w:rsid w:val="002741F5"/>
    <w:rsid w:val="00274AB6"/>
    <w:rsid w:val="00274C8B"/>
    <w:rsid w:val="00274E6C"/>
    <w:rsid w:val="00275508"/>
    <w:rsid w:val="002756CA"/>
    <w:rsid w:val="00275B26"/>
    <w:rsid w:val="00275E4E"/>
    <w:rsid w:val="00275ED3"/>
    <w:rsid w:val="00275F45"/>
    <w:rsid w:val="00275FD3"/>
    <w:rsid w:val="002760A0"/>
    <w:rsid w:val="002762E4"/>
    <w:rsid w:val="002766A5"/>
    <w:rsid w:val="00276929"/>
    <w:rsid w:val="00276B0B"/>
    <w:rsid w:val="002772EC"/>
    <w:rsid w:val="002775FE"/>
    <w:rsid w:val="00277676"/>
    <w:rsid w:val="002778FB"/>
    <w:rsid w:val="00277AE3"/>
    <w:rsid w:val="00277FCB"/>
    <w:rsid w:val="002800F4"/>
    <w:rsid w:val="002805FF"/>
    <w:rsid w:val="00280A4A"/>
    <w:rsid w:val="00280CD6"/>
    <w:rsid w:val="00280FE7"/>
    <w:rsid w:val="0028108E"/>
    <w:rsid w:val="0028132D"/>
    <w:rsid w:val="002815EE"/>
    <w:rsid w:val="00281642"/>
    <w:rsid w:val="002823B8"/>
    <w:rsid w:val="00282BF2"/>
    <w:rsid w:val="00283646"/>
    <w:rsid w:val="0028368C"/>
    <w:rsid w:val="0028370C"/>
    <w:rsid w:val="00283CE8"/>
    <w:rsid w:val="002844F3"/>
    <w:rsid w:val="002845B2"/>
    <w:rsid w:val="00284883"/>
    <w:rsid w:val="00285368"/>
    <w:rsid w:val="0028595E"/>
    <w:rsid w:val="00286166"/>
    <w:rsid w:val="002866B4"/>
    <w:rsid w:val="00286E7D"/>
    <w:rsid w:val="0028712D"/>
    <w:rsid w:val="002874BB"/>
    <w:rsid w:val="0028766C"/>
    <w:rsid w:val="0028767E"/>
    <w:rsid w:val="0028775E"/>
    <w:rsid w:val="0028786D"/>
    <w:rsid w:val="002878FC"/>
    <w:rsid w:val="00287957"/>
    <w:rsid w:val="00287AE5"/>
    <w:rsid w:val="002902F7"/>
    <w:rsid w:val="0029056D"/>
    <w:rsid w:val="0029108A"/>
    <w:rsid w:val="002911B6"/>
    <w:rsid w:val="0029138E"/>
    <w:rsid w:val="0029139A"/>
    <w:rsid w:val="002916EA"/>
    <w:rsid w:val="00291AD3"/>
    <w:rsid w:val="00291CB4"/>
    <w:rsid w:val="00291EDB"/>
    <w:rsid w:val="00292A22"/>
    <w:rsid w:val="00292A99"/>
    <w:rsid w:val="00292D4E"/>
    <w:rsid w:val="002932FD"/>
    <w:rsid w:val="00293628"/>
    <w:rsid w:val="00293694"/>
    <w:rsid w:val="00293BFB"/>
    <w:rsid w:val="00293C0B"/>
    <w:rsid w:val="00293DC0"/>
    <w:rsid w:val="002942A8"/>
    <w:rsid w:val="00294553"/>
    <w:rsid w:val="00294A4E"/>
    <w:rsid w:val="00294B75"/>
    <w:rsid w:val="00294C6F"/>
    <w:rsid w:val="0029504C"/>
    <w:rsid w:val="0029527A"/>
    <w:rsid w:val="0029569C"/>
    <w:rsid w:val="0029586E"/>
    <w:rsid w:val="00295F4D"/>
    <w:rsid w:val="002964BA"/>
    <w:rsid w:val="00296874"/>
    <w:rsid w:val="0029707E"/>
    <w:rsid w:val="002973CA"/>
    <w:rsid w:val="00297B0C"/>
    <w:rsid w:val="00297B2C"/>
    <w:rsid w:val="00297C47"/>
    <w:rsid w:val="00297F27"/>
    <w:rsid w:val="002A00FF"/>
    <w:rsid w:val="002A0374"/>
    <w:rsid w:val="002A0462"/>
    <w:rsid w:val="002A05AF"/>
    <w:rsid w:val="002A0840"/>
    <w:rsid w:val="002A0FFB"/>
    <w:rsid w:val="002A104B"/>
    <w:rsid w:val="002A124C"/>
    <w:rsid w:val="002A14CF"/>
    <w:rsid w:val="002A194B"/>
    <w:rsid w:val="002A1962"/>
    <w:rsid w:val="002A1CBD"/>
    <w:rsid w:val="002A1E32"/>
    <w:rsid w:val="002A2348"/>
    <w:rsid w:val="002A2363"/>
    <w:rsid w:val="002A285E"/>
    <w:rsid w:val="002A2CDA"/>
    <w:rsid w:val="002A2F3F"/>
    <w:rsid w:val="002A3289"/>
    <w:rsid w:val="002A395A"/>
    <w:rsid w:val="002A3DB0"/>
    <w:rsid w:val="002A3EDC"/>
    <w:rsid w:val="002A4284"/>
    <w:rsid w:val="002A4A37"/>
    <w:rsid w:val="002A4CB6"/>
    <w:rsid w:val="002A5060"/>
    <w:rsid w:val="002A52EA"/>
    <w:rsid w:val="002A54E7"/>
    <w:rsid w:val="002A5B1D"/>
    <w:rsid w:val="002A64E0"/>
    <w:rsid w:val="002A679F"/>
    <w:rsid w:val="002A67FB"/>
    <w:rsid w:val="002A6D51"/>
    <w:rsid w:val="002A74F8"/>
    <w:rsid w:val="002A75B2"/>
    <w:rsid w:val="002A768C"/>
    <w:rsid w:val="002B0075"/>
    <w:rsid w:val="002B0386"/>
    <w:rsid w:val="002B0C9F"/>
    <w:rsid w:val="002B10C5"/>
    <w:rsid w:val="002B140F"/>
    <w:rsid w:val="002B14E1"/>
    <w:rsid w:val="002B1800"/>
    <w:rsid w:val="002B197F"/>
    <w:rsid w:val="002B1D6F"/>
    <w:rsid w:val="002B2337"/>
    <w:rsid w:val="002B2AF9"/>
    <w:rsid w:val="002B2EDA"/>
    <w:rsid w:val="002B3272"/>
    <w:rsid w:val="002B340A"/>
    <w:rsid w:val="002B3426"/>
    <w:rsid w:val="002B3A40"/>
    <w:rsid w:val="002B3A6D"/>
    <w:rsid w:val="002B4516"/>
    <w:rsid w:val="002B498E"/>
    <w:rsid w:val="002B4D6F"/>
    <w:rsid w:val="002B5ABE"/>
    <w:rsid w:val="002B5C07"/>
    <w:rsid w:val="002B6300"/>
    <w:rsid w:val="002B671D"/>
    <w:rsid w:val="002B6AC9"/>
    <w:rsid w:val="002B6BBE"/>
    <w:rsid w:val="002B6FB6"/>
    <w:rsid w:val="002B773F"/>
    <w:rsid w:val="002B789E"/>
    <w:rsid w:val="002C07B4"/>
    <w:rsid w:val="002C0AE6"/>
    <w:rsid w:val="002C128A"/>
    <w:rsid w:val="002C12D3"/>
    <w:rsid w:val="002C2024"/>
    <w:rsid w:val="002C2204"/>
    <w:rsid w:val="002C262F"/>
    <w:rsid w:val="002C2EF7"/>
    <w:rsid w:val="002C3356"/>
    <w:rsid w:val="002C3667"/>
    <w:rsid w:val="002C3CBE"/>
    <w:rsid w:val="002C3FF2"/>
    <w:rsid w:val="002C484E"/>
    <w:rsid w:val="002C4BD4"/>
    <w:rsid w:val="002C4D43"/>
    <w:rsid w:val="002C4DBE"/>
    <w:rsid w:val="002C6184"/>
    <w:rsid w:val="002C64F5"/>
    <w:rsid w:val="002C66EA"/>
    <w:rsid w:val="002C6A48"/>
    <w:rsid w:val="002C6C76"/>
    <w:rsid w:val="002C730B"/>
    <w:rsid w:val="002C7545"/>
    <w:rsid w:val="002C7CD2"/>
    <w:rsid w:val="002D01A9"/>
    <w:rsid w:val="002D05AA"/>
    <w:rsid w:val="002D0A3D"/>
    <w:rsid w:val="002D0AA5"/>
    <w:rsid w:val="002D0AEB"/>
    <w:rsid w:val="002D0DA1"/>
    <w:rsid w:val="002D0E7A"/>
    <w:rsid w:val="002D1018"/>
    <w:rsid w:val="002D14C6"/>
    <w:rsid w:val="002D2550"/>
    <w:rsid w:val="002D2583"/>
    <w:rsid w:val="002D25CB"/>
    <w:rsid w:val="002D2771"/>
    <w:rsid w:val="002D2E5E"/>
    <w:rsid w:val="002D340F"/>
    <w:rsid w:val="002D3A6E"/>
    <w:rsid w:val="002D3CD2"/>
    <w:rsid w:val="002D3E1C"/>
    <w:rsid w:val="002D4062"/>
    <w:rsid w:val="002D44BC"/>
    <w:rsid w:val="002D4981"/>
    <w:rsid w:val="002D5769"/>
    <w:rsid w:val="002D5A21"/>
    <w:rsid w:val="002D5FC9"/>
    <w:rsid w:val="002D64AD"/>
    <w:rsid w:val="002D6801"/>
    <w:rsid w:val="002D6B54"/>
    <w:rsid w:val="002D6D3A"/>
    <w:rsid w:val="002D6D63"/>
    <w:rsid w:val="002D708F"/>
    <w:rsid w:val="002D70A0"/>
    <w:rsid w:val="002D72C2"/>
    <w:rsid w:val="002D7320"/>
    <w:rsid w:val="002D79E8"/>
    <w:rsid w:val="002E029B"/>
    <w:rsid w:val="002E058E"/>
    <w:rsid w:val="002E06CE"/>
    <w:rsid w:val="002E10C3"/>
    <w:rsid w:val="002E126B"/>
    <w:rsid w:val="002E12E6"/>
    <w:rsid w:val="002E1510"/>
    <w:rsid w:val="002E1A53"/>
    <w:rsid w:val="002E21DF"/>
    <w:rsid w:val="002E2488"/>
    <w:rsid w:val="002E2A56"/>
    <w:rsid w:val="002E2A61"/>
    <w:rsid w:val="002E2CBB"/>
    <w:rsid w:val="002E2F4A"/>
    <w:rsid w:val="002E333F"/>
    <w:rsid w:val="002E3970"/>
    <w:rsid w:val="002E3A7F"/>
    <w:rsid w:val="002E3AE1"/>
    <w:rsid w:val="002E3D91"/>
    <w:rsid w:val="002E4104"/>
    <w:rsid w:val="002E4914"/>
    <w:rsid w:val="002E4AA8"/>
    <w:rsid w:val="002E4E50"/>
    <w:rsid w:val="002E4F8D"/>
    <w:rsid w:val="002E5134"/>
    <w:rsid w:val="002E5E0C"/>
    <w:rsid w:val="002E63DE"/>
    <w:rsid w:val="002E63FB"/>
    <w:rsid w:val="002E6620"/>
    <w:rsid w:val="002E6CBF"/>
    <w:rsid w:val="002E6D67"/>
    <w:rsid w:val="002E6D98"/>
    <w:rsid w:val="002E7113"/>
    <w:rsid w:val="002E7312"/>
    <w:rsid w:val="002E758F"/>
    <w:rsid w:val="002E790A"/>
    <w:rsid w:val="002E79DA"/>
    <w:rsid w:val="002E7A04"/>
    <w:rsid w:val="002F002A"/>
    <w:rsid w:val="002F019F"/>
    <w:rsid w:val="002F0222"/>
    <w:rsid w:val="002F035C"/>
    <w:rsid w:val="002F0578"/>
    <w:rsid w:val="002F067F"/>
    <w:rsid w:val="002F0E8B"/>
    <w:rsid w:val="002F0F76"/>
    <w:rsid w:val="002F189D"/>
    <w:rsid w:val="002F1E4A"/>
    <w:rsid w:val="002F1FB1"/>
    <w:rsid w:val="002F20B5"/>
    <w:rsid w:val="002F24B6"/>
    <w:rsid w:val="002F254A"/>
    <w:rsid w:val="002F2843"/>
    <w:rsid w:val="002F2B66"/>
    <w:rsid w:val="002F2DF2"/>
    <w:rsid w:val="002F3062"/>
    <w:rsid w:val="002F31DC"/>
    <w:rsid w:val="002F33CF"/>
    <w:rsid w:val="002F3959"/>
    <w:rsid w:val="002F439F"/>
    <w:rsid w:val="002F4734"/>
    <w:rsid w:val="002F4AAD"/>
    <w:rsid w:val="002F5105"/>
    <w:rsid w:val="002F5656"/>
    <w:rsid w:val="002F5824"/>
    <w:rsid w:val="002F670B"/>
    <w:rsid w:val="002F6D51"/>
    <w:rsid w:val="002F6F47"/>
    <w:rsid w:val="002F7201"/>
    <w:rsid w:val="002F7623"/>
    <w:rsid w:val="002F78B7"/>
    <w:rsid w:val="002F7A16"/>
    <w:rsid w:val="002F7B11"/>
    <w:rsid w:val="002F7E9F"/>
    <w:rsid w:val="003001EC"/>
    <w:rsid w:val="0030020B"/>
    <w:rsid w:val="003002FF"/>
    <w:rsid w:val="0030064F"/>
    <w:rsid w:val="003007D8"/>
    <w:rsid w:val="00300C6C"/>
    <w:rsid w:val="00300E32"/>
    <w:rsid w:val="00300EBD"/>
    <w:rsid w:val="003011E8"/>
    <w:rsid w:val="00301514"/>
    <w:rsid w:val="00301645"/>
    <w:rsid w:val="0030190E"/>
    <w:rsid w:val="003022DA"/>
    <w:rsid w:val="00302E8B"/>
    <w:rsid w:val="0030335C"/>
    <w:rsid w:val="00303839"/>
    <w:rsid w:val="003039AD"/>
    <w:rsid w:val="00303A89"/>
    <w:rsid w:val="00303AEC"/>
    <w:rsid w:val="00304759"/>
    <w:rsid w:val="003061E4"/>
    <w:rsid w:val="003063B6"/>
    <w:rsid w:val="003073E5"/>
    <w:rsid w:val="00307651"/>
    <w:rsid w:val="00307CBB"/>
    <w:rsid w:val="00307F6F"/>
    <w:rsid w:val="00307F82"/>
    <w:rsid w:val="003100EF"/>
    <w:rsid w:val="003101AB"/>
    <w:rsid w:val="0031045B"/>
    <w:rsid w:val="003105BA"/>
    <w:rsid w:val="00310B27"/>
    <w:rsid w:val="00310B70"/>
    <w:rsid w:val="00310B80"/>
    <w:rsid w:val="00310C96"/>
    <w:rsid w:val="00310E35"/>
    <w:rsid w:val="00311462"/>
    <w:rsid w:val="0031158E"/>
    <w:rsid w:val="00311698"/>
    <w:rsid w:val="00311754"/>
    <w:rsid w:val="00311968"/>
    <w:rsid w:val="00311A13"/>
    <w:rsid w:val="0031202C"/>
    <w:rsid w:val="0031218D"/>
    <w:rsid w:val="0031225B"/>
    <w:rsid w:val="00312547"/>
    <w:rsid w:val="003126AA"/>
    <w:rsid w:val="00312EF2"/>
    <w:rsid w:val="003135F1"/>
    <w:rsid w:val="003136D7"/>
    <w:rsid w:val="0031392F"/>
    <w:rsid w:val="00313A14"/>
    <w:rsid w:val="00313AA1"/>
    <w:rsid w:val="003142DC"/>
    <w:rsid w:val="00314380"/>
    <w:rsid w:val="0031448F"/>
    <w:rsid w:val="0031449B"/>
    <w:rsid w:val="00314518"/>
    <w:rsid w:val="003147BA"/>
    <w:rsid w:val="003147E0"/>
    <w:rsid w:val="00314B49"/>
    <w:rsid w:val="003157FC"/>
    <w:rsid w:val="00315E6E"/>
    <w:rsid w:val="00315FC3"/>
    <w:rsid w:val="0031629C"/>
    <w:rsid w:val="00316812"/>
    <w:rsid w:val="00316E8F"/>
    <w:rsid w:val="00316F39"/>
    <w:rsid w:val="00317266"/>
    <w:rsid w:val="003173E4"/>
    <w:rsid w:val="0031742C"/>
    <w:rsid w:val="003175C3"/>
    <w:rsid w:val="00317694"/>
    <w:rsid w:val="00317866"/>
    <w:rsid w:val="00317DDD"/>
    <w:rsid w:val="00317E44"/>
    <w:rsid w:val="003205E2"/>
    <w:rsid w:val="0032068C"/>
    <w:rsid w:val="003207BE"/>
    <w:rsid w:val="00320AAA"/>
    <w:rsid w:val="00320C07"/>
    <w:rsid w:val="00321071"/>
    <w:rsid w:val="00321131"/>
    <w:rsid w:val="00321345"/>
    <w:rsid w:val="00321864"/>
    <w:rsid w:val="00321D99"/>
    <w:rsid w:val="00322FB0"/>
    <w:rsid w:val="003232E9"/>
    <w:rsid w:val="003235DE"/>
    <w:rsid w:val="00323B38"/>
    <w:rsid w:val="003245E9"/>
    <w:rsid w:val="003246D7"/>
    <w:rsid w:val="00324887"/>
    <w:rsid w:val="00324906"/>
    <w:rsid w:val="003249BD"/>
    <w:rsid w:val="00324CF9"/>
    <w:rsid w:val="00324F05"/>
    <w:rsid w:val="00324F47"/>
    <w:rsid w:val="0032523D"/>
    <w:rsid w:val="00325245"/>
    <w:rsid w:val="00325374"/>
    <w:rsid w:val="00325514"/>
    <w:rsid w:val="003256DC"/>
    <w:rsid w:val="00325AAD"/>
    <w:rsid w:val="00326189"/>
    <w:rsid w:val="0032670D"/>
    <w:rsid w:val="00326B17"/>
    <w:rsid w:val="00326CED"/>
    <w:rsid w:val="00326D1D"/>
    <w:rsid w:val="00327335"/>
    <w:rsid w:val="00327AB3"/>
    <w:rsid w:val="00330097"/>
    <w:rsid w:val="003303EF"/>
    <w:rsid w:val="0033065D"/>
    <w:rsid w:val="00330781"/>
    <w:rsid w:val="00330AC0"/>
    <w:rsid w:val="00331078"/>
    <w:rsid w:val="003310DF"/>
    <w:rsid w:val="003317C9"/>
    <w:rsid w:val="00331FCD"/>
    <w:rsid w:val="00332668"/>
    <w:rsid w:val="0033294C"/>
    <w:rsid w:val="00332CED"/>
    <w:rsid w:val="00332F84"/>
    <w:rsid w:val="0033311B"/>
    <w:rsid w:val="0033338B"/>
    <w:rsid w:val="0033401B"/>
    <w:rsid w:val="0033471D"/>
    <w:rsid w:val="00334D55"/>
    <w:rsid w:val="0033500D"/>
    <w:rsid w:val="00335033"/>
    <w:rsid w:val="0033511A"/>
    <w:rsid w:val="0033542E"/>
    <w:rsid w:val="00335BE0"/>
    <w:rsid w:val="00335F08"/>
    <w:rsid w:val="00336689"/>
    <w:rsid w:val="003366F6"/>
    <w:rsid w:val="00336BEF"/>
    <w:rsid w:val="00336F31"/>
    <w:rsid w:val="00337412"/>
    <w:rsid w:val="00337418"/>
    <w:rsid w:val="00337423"/>
    <w:rsid w:val="00337BF5"/>
    <w:rsid w:val="00340125"/>
    <w:rsid w:val="003401E8"/>
    <w:rsid w:val="003404D8"/>
    <w:rsid w:val="0034078D"/>
    <w:rsid w:val="00340924"/>
    <w:rsid w:val="00340C7D"/>
    <w:rsid w:val="00340E7A"/>
    <w:rsid w:val="00340E9D"/>
    <w:rsid w:val="003411BC"/>
    <w:rsid w:val="003412AA"/>
    <w:rsid w:val="003417E1"/>
    <w:rsid w:val="00342339"/>
    <w:rsid w:val="00342422"/>
    <w:rsid w:val="003424EC"/>
    <w:rsid w:val="00342761"/>
    <w:rsid w:val="00342970"/>
    <w:rsid w:val="00342B1C"/>
    <w:rsid w:val="00342C81"/>
    <w:rsid w:val="00342C98"/>
    <w:rsid w:val="0034309C"/>
    <w:rsid w:val="003434CB"/>
    <w:rsid w:val="003439B1"/>
    <w:rsid w:val="00344BF0"/>
    <w:rsid w:val="00344C31"/>
    <w:rsid w:val="00344CF6"/>
    <w:rsid w:val="00344EAE"/>
    <w:rsid w:val="00345879"/>
    <w:rsid w:val="003458CA"/>
    <w:rsid w:val="003458F3"/>
    <w:rsid w:val="00345CC6"/>
    <w:rsid w:val="00345D45"/>
    <w:rsid w:val="00345FB0"/>
    <w:rsid w:val="00345FD7"/>
    <w:rsid w:val="00346192"/>
    <w:rsid w:val="003462DE"/>
    <w:rsid w:val="00346942"/>
    <w:rsid w:val="00346C00"/>
    <w:rsid w:val="00346D59"/>
    <w:rsid w:val="0034721A"/>
    <w:rsid w:val="00347277"/>
    <w:rsid w:val="003472A8"/>
    <w:rsid w:val="003478CA"/>
    <w:rsid w:val="0035069D"/>
    <w:rsid w:val="00350751"/>
    <w:rsid w:val="00350B01"/>
    <w:rsid w:val="00350CD4"/>
    <w:rsid w:val="00350D1D"/>
    <w:rsid w:val="003518E7"/>
    <w:rsid w:val="003519B1"/>
    <w:rsid w:val="00351ADA"/>
    <w:rsid w:val="00351D11"/>
    <w:rsid w:val="00351D65"/>
    <w:rsid w:val="00351E80"/>
    <w:rsid w:val="00353774"/>
    <w:rsid w:val="00353817"/>
    <w:rsid w:val="003538A6"/>
    <w:rsid w:val="00353EB1"/>
    <w:rsid w:val="00353EB7"/>
    <w:rsid w:val="00354254"/>
    <w:rsid w:val="00354616"/>
    <w:rsid w:val="0035506D"/>
    <w:rsid w:val="003554BF"/>
    <w:rsid w:val="003559DF"/>
    <w:rsid w:val="00355B73"/>
    <w:rsid w:val="00355CAB"/>
    <w:rsid w:val="0035604D"/>
    <w:rsid w:val="0035630D"/>
    <w:rsid w:val="003566D6"/>
    <w:rsid w:val="00357562"/>
    <w:rsid w:val="00357EAE"/>
    <w:rsid w:val="003608C5"/>
    <w:rsid w:val="00360C67"/>
    <w:rsid w:val="00360FC3"/>
    <w:rsid w:val="00361115"/>
    <w:rsid w:val="003615FD"/>
    <w:rsid w:val="00361DC8"/>
    <w:rsid w:val="00361E20"/>
    <w:rsid w:val="00362427"/>
    <w:rsid w:val="00362490"/>
    <w:rsid w:val="00362897"/>
    <w:rsid w:val="00362BD9"/>
    <w:rsid w:val="00362C8C"/>
    <w:rsid w:val="00362DEA"/>
    <w:rsid w:val="00362E64"/>
    <w:rsid w:val="00362F59"/>
    <w:rsid w:val="003635C9"/>
    <w:rsid w:val="00364613"/>
    <w:rsid w:val="00364661"/>
    <w:rsid w:val="00364671"/>
    <w:rsid w:val="003647E1"/>
    <w:rsid w:val="0036482F"/>
    <w:rsid w:val="0036494E"/>
    <w:rsid w:val="00364CBE"/>
    <w:rsid w:val="00364E21"/>
    <w:rsid w:val="00365874"/>
    <w:rsid w:val="003658B9"/>
    <w:rsid w:val="00365EC9"/>
    <w:rsid w:val="003664B4"/>
    <w:rsid w:val="0036659C"/>
    <w:rsid w:val="00366883"/>
    <w:rsid w:val="00366953"/>
    <w:rsid w:val="00366C78"/>
    <w:rsid w:val="00366DBE"/>
    <w:rsid w:val="0036704F"/>
    <w:rsid w:val="0036734F"/>
    <w:rsid w:val="003679D7"/>
    <w:rsid w:val="00367FD3"/>
    <w:rsid w:val="00370CBF"/>
    <w:rsid w:val="00371028"/>
    <w:rsid w:val="00371193"/>
    <w:rsid w:val="00371420"/>
    <w:rsid w:val="00371496"/>
    <w:rsid w:val="003717D4"/>
    <w:rsid w:val="00371817"/>
    <w:rsid w:val="00372143"/>
    <w:rsid w:val="00372300"/>
    <w:rsid w:val="0037288D"/>
    <w:rsid w:val="003728B2"/>
    <w:rsid w:val="00373375"/>
    <w:rsid w:val="003735B3"/>
    <w:rsid w:val="003736F6"/>
    <w:rsid w:val="003737D0"/>
    <w:rsid w:val="00373880"/>
    <w:rsid w:val="00373B48"/>
    <w:rsid w:val="00373B8D"/>
    <w:rsid w:val="00373F99"/>
    <w:rsid w:val="0037411E"/>
    <w:rsid w:val="003745A8"/>
    <w:rsid w:val="003752B4"/>
    <w:rsid w:val="00375712"/>
    <w:rsid w:val="00375CC2"/>
    <w:rsid w:val="00375F1A"/>
    <w:rsid w:val="003761C6"/>
    <w:rsid w:val="00376242"/>
    <w:rsid w:val="003769AB"/>
    <w:rsid w:val="00377382"/>
    <w:rsid w:val="003775AE"/>
    <w:rsid w:val="003808BF"/>
    <w:rsid w:val="00380930"/>
    <w:rsid w:val="00380ECF"/>
    <w:rsid w:val="00381103"/>
    <w:rsid w:val="00381464"/>
    <w:rsid w:val="00381BA9"/>
    <w:rsid w:val="00381C9F"/>
    <w:rsid w:val="003820B0"/>
    <w:rsid w:val="003821DB"/>
    <w:rsid w:val="003827C0"/>
    <w:rsid w:val="00382D1C"/>
    <w:rsid w:val="00382F6C"/>
    <w:rsid w:val="00383B6E"/>
    <w:rsid w:val="00383D12"/>
    <w:rsid w:val="00383E53"/>
    <w:rsid w:val="00384481"/>
    <w:rsid w:val="0038465C"/>
    <w:rsid w:val="00384840"/>
    <w:rsid w:val="0038492E"/>
    <w:rsid w:val="00384E11"/>
    <w:rsid w:val="00385129"/>
    <w:rsid w:val="00385644"/>
    <w:rsid w:val="00385A3F"/>
    <w:rsid w:val="00385BDB"/>
    <w:rsid w:val="00385C8C"/>
    <w:rsid w:val="003862F7"/>
    <w:rsid w:val="003864A0"/>
    <w:rsid w:val="0038655D"/>
    <w:rsid w:val="00386CE2"/>
    <w:rsid w:val="0038745E"/>
    <w:rsid w:val="0038788E"/>
    <w:rsid w:val="003879C4"/>
    <w:rsid w:val="00387EA9"/>
    <w:rsid w:val="00387F94"/>
    <w:rsid w:val="003901AA"/>
    <w:rsid w:val="00390E7A"/>
    <w:rsid w:val="00391426"/>
    <w:rsid w:val="00391810"/>
    <w:rsid w:val="0039187D"/>
    <w:rsid w:val="00391A08"/>
    <w:rsid w:val="00392236"/>
    <w:rsid w:val="003922B0"/>
    <w:rsid w:val="0039343A"/>
    <w:rsid w:val="003937D5"/>
    <w:rsid w:val="00393B73"/>
    <w:rsid w:val="003943D3"/>
    <w:rsid w:val="00394F9A"/>
    <w:rsid w:val="00395756"/>
    <w:rsid w:val="00395982"/>
    <w:rsid w:val="00395A27"/>
    <w:rsid w:val="00395B54"/>
    <w:rsid w:val="00396611"/>
    <w:rsid w:val="0039668F"/>
    <w:rsid w:val="00396CB6"/>
    <w:rsid w:val="00396D9C"/>
    <w:rsid w:val="0039702C"/>
    <w:rsid w:val="00397499"/>
    <w:rsid w:val="00397651"/>
    <w:rsid w:val="00397BCF"/>
    <w:rsid w:val="00397D42"/>
    <w:rsid w:val="003A006B"/>
    <w:rsid w:val="003A0458"/>
    <w:rsid w:val="003A06D1"/>
    <w:rsid w:val="003A0741"/>
    <w:rsid w:val="003A085C"/>
    <w:rsid w:val="003A095B"/>
    <w:rsid w:val="003A0CB3"/>
    <w:rsid w:val="003A0E93"/>
    <w:rsid w:val="003A0F90"/>
    <w:rsid w:val="003A13E3"/>
    <w:rsid w:val="003A17B1"/>
    <w:rsid w:val="003A1874"/>
    <w:rsid w:val="003A1A91"/>
    <w:rsid w:val="003A1AEE"/>
    <w:rsid w:val="003A1F9D"/>
    <w:rsid w:val="003A270E"/>
    <w:rsid w:val="003A27D2"/>
    <w:rsid w:val="003A2BED"/>
    <w:rsid w:val="003A2D45"/>
    <w:rsid w:val="003A2EEE"/>
    <w:rsid w:val="003A3277"/>
    <w:rsid w:val="003A366E"/>
    <w:rsid w:val="003A39D0"/>
    <w:rsid w:val="003A3F35"/>
    <w:rsid w:val="003A4135"/>
    <w:rsid w:val="003A41E6"/>
    <w:rsid w:val="003A4217"/>
    <w:rsid w:val="003A46CA"/>
    <w:rsid w:val="003A4B04"/>
    <w:rsid w:val="003A4D00"/>
    <w:rsid w:val="003A4E33"/>
    <w:rsid w:val="003A4EAC"/>
    <w:rsid w:val="003A4F6F"/>
    <w:rsid w:val="003A5285"/>
    <w:rsid w:val="003A5576"/>
    <w:rsid w:val="003A574D"/>
    <w:rsid w:val="003A5996"/>
    <w:rsid w:val="003A5A9F"/>
    <w:rsid w:val="003A5B40"/>
    <w:rsid w:val="003A5DBA"/>
    <w:rsid w:val="003A64DC"/>
    <w:rsid w:val="003A667F"/>
    <w:rsid w:val="003A6D1D"/>
    <w:rsid w:val="003A7124"/>
    <w:rsid w:val="003A7BC3"/>
    <w:rsid w:val="003A7E6E"/>
    <w:rsid w:val="003B02A0"/>
    <w:rsid w:val="003B0A55"/>
    <w:rsid w:val="003B0F99"/>
    <w:rsid w:val="003B1A4A"/>
    <w:rsid w:val="003B1AE7"/>
    <w:rsid w:val="003B2544"/>
    <w:rsid w:val="003B266B"/>
    <w:rsid w:val="003B2BE5"/>
    <w:rsid w:val="003B2C98"/>
    <w:rsid w:val="003B2D62"/>
    <w:rsid w:val="003B2DF8"/>
    <w:rsid w:val="003B2EC0"/>
    <w:rsid w:val="003B2F39"/>
    <w:rsid w:val="003B322A"/>
    <w:rsid w:val="003B3273"/>
    <w:rsid w:val="003B3400"/>
    <w:rsid w:val="003B35CC"/>
    <w:rsid w:val="003B4063"/>
    <w:rsid w:val="003B44C0"/>
    <w:rsid w:val="003B45E5"/>
    <w:rsid w:val="003B4EB9"/>
    <w:rsid w:val="003B5528"/>
    <w:rsid w:val="003B5FE4"/>
    <w:rsid w:val="003B60F5"/>
    <w:rsid w:val="003B611B"/>
    <w:rsid w:val="003B6DF2"/>
    <w:rsid w:val="003B6E9E"/>
    <w:rsid w:val="003B6FEE"/>
    <w:rsid w:val="003B7154"/>
    <w:rsid w:val="003B77B7"/>
    <w:rsid w:val="003B7A52"/>
    <w:rsid w:val="003B7C19"/>
    <w:rsid w:val="003B7C1F"/>
    <w:rsid w:val="003B7C8A"/>
    <w:rsid w:val="003B7D69"/>
    <w:rsid w:val="003B7DFC"/>
    <w:rsid w:val="003C0098"/>
    <w:rsid w:val="003C00F2"/>
    <w:rsid w:val="003C0145"/>
    <w:rsid w:val="003C0281"/>
    <w:rsid w:val="003C0979"/>
    <w:rsid w:val="003C0AA3"/>
    <w:rsid w:val="003C0D16"/>
    <w:rsid w:val="003C1508"/>
    <w:rsid w:val="003C17E2"/>
    <w:rsid w:val="003C1A98"/>
    <w:rsid w:val="003C23F3"/>
    <w:rsid w:val="003C2C6D"/>
    <w:rsid w:val="003C3640"/>
    <w:rsid w:val="003C372F"/>
    <w:rsid w:val="003C3861"/>
    <w:rsid w:val="003C3873"/>
    <w:rsid w:val="003C3F3D"/>
    <w:rsid w:val="003C44B2"/>
    <w:rsid w:val="003C4835"/>
    <w:rsid w:val="003C483B"/>
    <w:rsid w:val="003C4C39"/>
    <w:rsid w:val="003C583B"/>
    <w:rsid w:val="003C59AD"/>
    <w:rsid w:val="003C603A"/>
    <w:rsid w:val="003C616A"/>
    <w:rsid w:val="003C6643"/>
    <w:rsid w:val="003C6853"/>
    <w:rsid w:val="003C692D"/>
    <w:rsid w:val="003C6951"/>
    <w:rsid w:val="003C6A48"/>
    <w:rsid w:val="003C6BEC"/>
    <w:rsid w:val="003C6E0F"/>
    <w:rsid w:val="003C70AF"/>
    <w:rsid w:val="003C74BB"/>
    <w:rsid w:val="003D003D"/>
    <w:rsid w:val="003D023B"/>
    <w:rsid w:val="003D07D7"/>
    <w:rsid w:val="003D0A7C"/>
    <w:rsid w:val="003D11BA"/>
    <w:rsid w:val="003D15FF"/>
    <w:rsid w:val="003D18B2"/>
    <w:rsid w:val="003D278B"/>
    <w:rsid w:val="003D282A"/>
    <w:rsid w:val="003D2D06"/>
    <w:rsid w:val="003D2F61"/>
    <w:rsid w:val="003D314B"/>
    <w:rsid w:val="003D33FD"/>
    <w:rsid w:val="003D380E"/>
    <w:rsid w:val="003D3B46"/>
    <w:rsid w:val="003D3C2D"/>
    <w:rsid w:val="003D3F70"/>
    <w:rsid w:val="003D4015"/>
    <w:rsid w:val="003D4399"/>
    <w:rsid w:val="003D48FA"/>
    <w:rsid w:val="003D5285"/>
    <w:rsid w:val="003D52BC"/>
    <w:rsid w:val="003D5679"/>
    <w:rsid w:val="003D59EF"/>
    <w:rsid w:val="003D5B78"/>
    <w:rsid w:val="003D5DB0"/>
    <w:rsid w:val="003D60A2"/>
    <w:rsid w:val="003D61B4"/>
    <w:rsid w:val="003D6359"/>
    <w:rsid w:val="003D6584"/>
    <w:rsid w:val="003D65F1"/>
    <w:rsid w:val="003D66B0"/>
    <w:rsid w:val="003D6D17"/>
    <w:rsid w:val="003D6D84"/>
    <w:rsid w:val="003D6FD6"/>
    <w:rsid w:val="003D706B"/>
    <w:rsid w:val="003D75D0"/>
    <w:rsid w:val="003D7993"/>
    <w:rsid w:val="003D7CE6"/>
    <w:rsid w:val="003D7DF3"/>
    <w:rsid w:val="003D7EE2"/>
    <w:rsid w:val="003E08E5"/>
    <w:rsid w:val="003E09CA"/>
    <w:rsid w:val="003E0B11"/>
    <w:rsid w:val="003E0C02"/>
    <w:rsid w:val="003E1283"/>
    <w:rsid w:val="003E12B0"/>
    <w:rsid w:val="003E17D7"/>
    <w:rsid w:val="003E1A3B"/>
    <w:rsid w:val="003E1CA6"/>
    <w:rsid w:val="003E1E82"/>
    <w:rsid w:val="003E1E8E"/>
    <w:rsid w:val="003E21B5"/>
    <w:rsid w:val="003E23F8"/>
    <w:rsid w:val="003E3201"/>
    <w:rsid w:val="003E32E5"/>
    <w:rsid w:val="003E376A"/>
    <w:rsid w:val="003E4033"/>
    <w:rsid w:val="003E43CF"/>
    <w:rsid w:val="003E4A23"/>
    <w:rsid w:val="003E5290"/>
    <w:rsid w:val="003E591D"/>
    <w:rsid w:val="003E59CC"/>
    <w:rsid w:val="003E5A87"/>
    <w:rsid w:val="003E5C59"/>
    <w:rsid w:val="003E5E89"/>
    <w:rsid w:val="003E66C8"/>
    <w:rsid w:val="003E694F"/>
    <w:rsid w:val="003E6C18"/>
    <w:rsid w:val="003E7227"/>
    <w:rsid w:val="003E7DF5"/>
    <w:rsid w:val="003F01F1"/>
    <w:rsid w:val="003F0240"/>
    <w:rsid w:val="003F06B5"/>
    <w:rsid w:val="003F0BC2"/>
    <w:rsid w:val="003F0E15"/>
    <w:rsid w:val="003F109D"/>
    <w:rsid w:val="003F166A"/>
    <w:rsid w:val="003F1C44"/>
    <w:rsid w:val="003F1DD4"/>
    <w:rsid w:val="003F1E97"/>
    <w:rsid w:val="003F2086"/>
    <w:rsid w:val="003F25BE"/>
    <w:rsid w:val="003F25BF"/>
    <w:rsid w:val="003F32ED"/>
    <w:rsid w:val="003F33FD"/>
    <w:rsid w:val="003F343A"/>
    <w:rsid w:val="003F34B4"/>
    <w:rsid w:val="003F3EDA"/>
    <w:rsid w:val="003F47B8"/>
    <w:rsid w:val="003F4CB6"/>
    <w:rsid w:val="003F4DBD"/>
    <w:rsid w:val="003F4EB0"/>
    <w:rsid w:val="003F5AEF"/>
    <w:rsid w:val="003F5C65"/>
    <w:rsid w:val="003F5D67"/>
    <w:rsid w:val="003F5E68"/>
    <w:rsid w:val="003F602E"/>
    <w:rsid w:val="003F6837"/>
    <w:rsid w:val="003F7420"/>
    <w:rsid w:val="003F75C2"/>
    <w:rsid w:val="003F785B"/>
    <w:rsid w:val="003F7933"/>
    <w:rsid w:val="003F7B10"/>
    <w:rsid w:val="004003CA"/>
    <w:rsid w:val="0040045A"/>
    <w:rsid w:val="004005B2"/>
    <w:rsid w:val="004007C8"/>
    <w:rsid w:val="0040084E"/>
    <w:rsid w:val="00400CDF"/>
    <w:rsid w:val="00400E81"/>
    <w:rsid w:val="00401602"/>
    <w:rsid w:val="00401B19"/>
    <w:rsid w:val="00401F1A"/>
    <w:rsid w:val="0040216E"/>
    <w:rsid w:val="00402239"/>
    <w:rsid w:val="00402918"/>
    <w:rsid w:val="00402FC1"/>
    <w:rsid w:val="00403099"/>
    <w:rsid w:val="0040323A"/>
    <w:rsid w:val="00403363"/>
    <w:rsid w:val="004034E5"/>
    <w:rsid w:val="0040374C"/>
    <w:rsid w:val="0040393B"/>
    <w:rsid w:val="00403C27"/>
    <w:rsid w:val="004040E6"/>
    <w:rsid w:val="004044CF"/>
    <w:rsid w:val="004045DF"/>
    <w:rsid w:val="00404755"/>
    <w:rsid w:val="00404AFD"/>
    <w:rsid w:val="00404D31"/>
    <w:rsid w:val="004051D4"/>
    <w:rsid w:val="00405332"/>
    <w:rsid w:val="004056AF"/>
    <w:rsid w:val="004057D3"/>
    <w:rsid w:val="00405D04"/>
    <w:rsid w:val="00405D3B"/>
    <w:rsid w:val="004061A8"/>
    <w:rsid w:val="004063C5"/>
    <w:rsid w:val="00406518"/>
    <w:rsid w:val="00406594"/>
    <w:rsid w:val="00406A59"/>
    <w:rsid w:val="00406ADC"/>
    <w:rsid w:val="00407284"/>
    <w:rsid w:val="004076CC"/>
    <w:rsid w:val="00407787"/>
    <w:rsid w:val="00407B74"/>
    <w:rsid w:val="00407DB4"/>
    <w:rsid w:val="00407FB9"/>
    <w:rsid w:val="004104A1"/>
    <w:rsid w:val="00410831"/>
    <w:rsid w:val="0041095A"/>
    <w:rsid w:val="004115E2"/>
    <w:rsid w:val="0041282D"/>
    <w:rsid w:val="00412D95"/>
    <w:rsid w:val="00413074"/>
    <w:rsid w:val="0041315E"/>
    <w:rsid w:val="0041363A"/>
    <w:rsid w:val="00413A6A"/>
    <w:rsid w:val="00413AF5"/>
    <w:rsid w:val="00413AFF"/>
    <w:rsid w:val="00413D50"/>
    <w:rsid w:val="004142B6"/>
    <w:rsid w:val="00414642"/>
    <w:rsid w:val="004146E3"/>
    <w:rsid w:val="00414AED"/>
    <w:rsid w:val="00414F79"/>
    <w:rsid w:val="00415446"/>
    <w:rsid w:val="004154CA"/>
    <w:rsid w:val="004159C7"/>
    <w:rsid w:val="00415BF0"/>
    <w:rsid w:val="00415D72"/>
    <w:rsid w:val="00415E9B"/>
    <w:rsid w:val="00415EA0"/>
    <w:rsid w:val="00416132"/>
    <w:rsid w:val="004162C5"/>
    <w:rsid w:val="004168E1"/>
    <w:rsid w:val="00417066"/>
    <w:rsid w:val="0041722C"/>
    <w:rsid w:val="00417313"/>
    <w:rsid w:val="00417D77"/>
    <w:rsid w:val="00417DBA"/>
    <w:rsid w:val="004204CE"/>
    <w:rsid w:val="00420641"/>
    <w:rsid w:val="00421022"/>
    <w:rsid w:val="004216D8"/>
    <w:rsid w:val="004216E5"/>
    <w:rsid w:val="00421B8C"/>
    <w:rsid w:val="0042200F"/>
    <w:rsid w:val="00422693"/>
    <w:rsid w:val="00422731"/>
    <w:rsid w:val="00423015"/>
    <w:rsid w:val="0042301E"/>
    <w:rsid w:val="00423051"/>
    <w:rsid w:val="00423491"/>
    <w:rsid w:val="00423B05"/>
    <w:rsid w:val="00423B56"/>
    <w:rsid w:val="00423B9D"/>
    <w:rsid w:val="00423DFE"/>
    <w:rsid w:val="004244CB"/>
    <w:rsid w:val="00424B74"/>
    <w:rsid w:val="00424D8D"/>
    <w:rsid w:val="00424E2C"/>
    <w:rsid w:val="00424E3E"/>
    <w:rsid w:val="004253BB"/>
    <w:rsid w:val="004254BC"/>
    <w:rsid w:val="0042582F"/>
    <w:rsid w:val="00425986"/>
    <w:rsid w:val="004266D5"/>
    <w:rsid w:val="00426768"/>
    <w:rsid w:val="00426A9B"/>
    <w:rsid w:val="00426ACD"/>
    <w:rsid w:val="00426D67"/>
    <w:rsid w:val="00427603"/>
    <w:rsid w:val="00427C87"/>
    <w:rsid w:val="00427FDA"/>
    <w:rsid w:val="0043001E"/>
    <w:rsid w:val="00430323"/>
    <w:rsid w:val="0043078E"/>
    <w:rsid w:val="004308E5"/>
    <w:rsid w:val="00430CE5"/>
    <w:rsid w:val="00430E4B"/>
    <w:rsid w:val="0043115A"/>
    <w:rsid w:val="00431247"/>
    <w:rsid w:val="004319A4"/>
    <w:rsid w:val="004319D5"/>
    <w:rsid w:val="00431DFD"/>
    <w:rsid w:val="00431E29"/>
    <w:rsid w:val="00431FD7"/>
    <w:rsid w:val="0043278E"/>
    <w:rsid w:val="0043285A"/>
    <w:rsid w:val="004328A0"/>
    <w:rsid w:val="00432941"/>
    <w:rsid w:val="00432CD2"/>
    <w:rsid w:val="00432E85"/>
    <w:rsid w:val="004333E2"/>
    <w:rsid w:val="00433C30"/>
    <w:rsid w:val="00433EBC"/>
    <w:rsid w:val="00433ED0"/>
    <w:rsid w:val="0043436E"/>
    <w:rsid w:val="0043444B"/>
    <w:rsid w:val="004347A2"/>
    <w:rsid w:val="00435056"/>
    <w:rsid w:val="00435294"/>
    <w:rsid w:val="00435479"/>
    <w:rsid w:val="004356FC"/>
    <w:rsid w:val="00435F13"/>
    <w:rsid w:val="004361A1"/>
    <w:rsid w:val="0043666B"/>
    <w:rsid w:val="004368E7"/>
    <w:rsid w:val="00436A7F"/>
    <w:rsid w:val="00436FB3"/>
    <w:rsid w:val="0043704C"/>
    <w:rsid w:val="00437251"/>
    <w:rsid w:val="004373CC"/>
    <w:rsid w:val="00437A9E"/>
    <w:rsid w:val="00437C69"/>
    <w:rsid w:val="00437D18"/>
    <w:rsid w:val="0044032A"/>
    <w:rsid w:val="004407B9"/>
    <w:rsid w:val="004411DD"/>
    <w:rsid w:val="00441426"/>
    <w:rsid w:val="00441541"/>
    <w:rsid w:val="00441708"/>
    <w:rsid w:val="0044191F"/>
    <w:rsid w:val="00441AD8"/>
    <w:rsid w:val="00441B9D"/>
    <w:rsid w:val="00441DD3"/>
    <w:rsid w:val="00441DFE"/>
    <w:rsid w:val="00441EF7"/>
    <w:rsid w:val="0044247B"/>
    <w:rsid w:val="004427E5"/>
    <w:rsid w:val="00443214"/>
    <w:rsid w:val="00443528"/>
    <w:rsid w:val="00443567"/>
    <w:rsid w:val="00443C55"/>
    <w:rsid w:val="00443EA5"/>
    <w:rsid w:val="00444200"/>
    <w:rsid w:val="004445E2"/>
    <w:rsid w:val="00444874"/>
    <w:rsid w:val="0044538D"/>
    <w:rsid w:val="00445490"/>
    <w:rsid w:val="00445A54"/>
    <w:rsid w:val="00445A55"/>
    <w:rsid w:val="00446480"/>
    <w:rsid w:val="0044690F"/>
    <w:rsid w:val="00446A66"/>
    <w:rsid w:val="00446DEB"/>
    <w:rsid w:val="00446FF1"/>
    <w:rsid w:val="004473E4"/>
    <w:rsid w:val="00447D78"/>
    <w:rsid w:val="00447E14"/>
    <w:rsid w:val="0045006A"/>
    <w:rsid w:val="00450087"/>
    <w:rsid w:val="00450403"/>
    <w:rsid w:val="0045086A"/>
    <w:rsid w:val="004510EB"/>
    <w:rsid w:val="0045114B"/>
    <w:rsid w:val="004511CD"/>
    <w:rsid w:val="00451BB0"/>
    <w:rsid w:val="00451C62"/>
    <w:rsid w:val="00451D55"/>
    <w:rsid w:val="00451ED2"/>
    <w:rsid w:val="00451EF4"/>
    <w:rsid w:val="0045234D"/>
    <w:rsid w:val="00452459"/>
    <w:rsid w:val="004525A6"/>
    <w:rsid w:val="004525C6"/>
    <w:rsid w:val="004532D8"/>
    <w:rsid w:val="004539C0"/>
    <w:rsid w:val="00453DF0"/>
    <w:rsid w:val="00453E50"/>
    <w:rsid w:val="00454589"/>
    <w:rsid w:val="00454BF6"/>
    <w:rsid w:val="00455119"/>
    <w:rsid w:val="0045518F"/>
    <w:rsid w:val="004556D1"/>
    <w:rsid w:val="00455A5F"/>
    <w:rsid w:val="00455F48"/>
    <w:rsid w:val="00456384"/>
    <w:rsid w:val="00456A25"/>
    <w:rsid w:val="00456FF5"/>
    <w:rsid w:val="00457430"/>
    <w:rsid w:val="00457456"/>
    <w:rsid w:val="004574E3"/>
    <w:rsid w:val="004578C4"/>
    <w:rsid w:val="00457E25"/>
    <w:rsid w:val="00460C12"/>
    <w:rsid w:val="00460E85"/>
    <w:rsid w:val="00460FF1"/>
    <w:rsid w:val="00461323"/>
    <w:rsid w:val="004614BE"/>
    <w:rsid w:val="004618A9"/>
    <w:rsid w:val="00462211"/>
    <w:rsid w:val="004625FF"/>
    <w:rsid w:val="004626AD"/>
    <w:rsid w:val="00462CDF"/>
    <w:rsid w:val="00462D68"/>
    <w:rsid w:val="00462EFA"/>
    <w:rsid w:val="0046318B"/>
    <w:rsid w:val="0046374E"/>
    <w:rsid w:val="004637CE"/>
    <w:rsid w:val="00463A19"/>
    <w:rsid w:val="00463E5E"/>
    <w:rsid w:val="00464872"/>
    <w:rsid w:val="00464BC1"/>
    <w:rsid w:val="004652BD"/>
    <w:rsid w:val="004654A0"/>
    <w:rsid w:val="0046554F"/>
    <w:rsid w:val="00465788"/>
    <w:rsid w:val="0046654E"/>
    <w:rsid w:val="004667C6"/>
    <w:rsid w:val="00466962"/>
    <w:rsid w:val="00466A43"/>
    <w:rsid w:val="00466C3F"/>
    <w:rsid w:val="00466FA2"/>
    <w:rsid w:val="004671F1"/>
    <w:rsid w:val="00467616"/>
    <w:rsid w:val="00467682"/>
    <w:rsid w:val="00467F7E"/>
    <w:rsid w:val="004700FC"/>
    <w:rsid w:val="00470209"/>
    <w:rsid w:val="00470494"/>
    <w:rsid w:val="0047084B"/>
    <w:rsid w:val="00470B0A"/>
    <w:rsid w:val="00470F79"/>
    <w:rsid w:val="00471712"/>
    <w:rsid w:val="0047191F"/>
    <w:rsid w:val="00471F0C"/>
    <w:rsid w:val="004722D1"/>
    <w:rsid w:val="004722E9"/>
    <w:rsid w:val="00472350"/>
    <w:rsid w:val="0047252C"/>
    <w:rsid w:val="00472535"/>
    <w:rsid w:val="00472556"/>
    <w:rsid w:val="004725F1"/>
    <w:rsid w:val="00472A0A"/>
    <w:rsid w:val="00472A46"/>
    <w:rsid w:val="00472F47"/>
    <w:rsid w:val="00473576"/>
    <w:rsid w:val="00473A86"/>
    <w:rsid w:val="00473B25"/>
    <w:rsid w:val="004742E7"/>
    <w:rsid w:val="0047437C"/>
    <w:rsid w:val="00474450"/>
    <w:rsid w:val="00474BB6"/>
    <w:rsid w:val="00474DE2"/>
    <w:rsid w:val="0047536B"/>
    <w:rsid w:val="004754C1"/>
    <w:rsid w:val="004754CB"/>
    <w:rsid w:val="00475FF2"/>
    <w:rsid w:val="00476173"/>
    <w:rsid w:val="00476D68"/>
    <w:rsid w:val="00476F61"/>
    <w:rsid w:val="00476FC7"/>
    <w:rsid w:val="00477137"/>
    <w:rsid w:val="00480005"/>
    <w:rsid w:val="004804A6"/>
    <w:rsid w:val="004804F4"/>
    <w:rsid w:val="00480665"/>
    <w:rsid w:val="0048066F"/>
    <w:rsid w:val="00480ACE"/>
    <w:rsid w:val="00480CCA"/>
    <w:rsid w:val="00480D91"/>
    <w:rsid w:val="00480DB8"/>
    <w:rsid w:val="00480DEF"/>
    <w:rsid w:val="00480F67"/>
    <w:rsid w:val="00481077"/>
    <w:rsid w:val="004811D8"/>
    <w:rsid w:val="004817D2"/>
    <w:rsid w:val="0048181A"/>
    <w:rsid w:val="00481820"/>
    <w:rsid w:val="00481E00"/>
    <w:rsid w:val="004820BB"/>
    <w:rsid w:val="004820BF"/>
    <w:rsid w:val="0048236B"/>
    <w:rsid w:val="00482542"/>
    <w:rsid w:val="00482E48"/>
    <w:rsid w:val="00482E9F"/>
    <w:rsid w:val="004836BC"/>
    <w:rsid w:val="00483833"/>
    <w:rsid w:val="00483B2B"/>
    <w:rsid w:val="004847F1"/>
    <w:rsid w:val="00484839"/>
    <w:rsid w:val="00484884"/>
    <w:rsid w:val="00484AC3"/>
    <w:rsid w:val="00484D1B"/>
    <w:rsid w:val="004853C4"/>
    <w:rsid w:val="00485AB1"/>
    <w:rsid w:val="0048610E"/>
    <w:rsid w:val="004867A7"/>
    <w:rsid w:val="00486C64"/>
    <w:rsid w:val="004872B2"/>
    <w:rsid w:val="00487763"/>
    <w:rsid w:val="00487B3D"/>
    <w:rsid w:val="00487F38"/>
    <w:rsid w:val="004903BB"/>
    <w:rsid w:val="00491164"/>
    <w:rsid w:val="004911A0"/>
    <w:rsid w:val="0049132B"/>
    <w:rsid w:val="00491FB8"/>
    <w:rsid w:val="0049237D"/>
    <w:rsid w:val="004928BA"/>
    <w:rsid w:val="004929CA"/>
    <w:rsid w:val="00492A17"/>
    <w:rsid w:val="00493128"/>
    <w:rsid w:val="0049356C"/>
    <w:rsid w:val="004937B0"/>
    <w:rsid w:val="00493C17"/>
    <w:rsid w:val="004945D9"/>
    <w:rsid w:val="00494792"/>
    <w:rsid w:val="00494BF9"/>
    <w:rsid w:val="00494F35"/>
    <w:rsid w:val="00494F74"/>
    <w:rsid w:val="00495170"/>
    <w:rsid w:val="0049563E"/>
    <w:rsid w:val="004956FF"/>
    <w:rsid w:val="00495828"/>
    <w:rsid w:val="00495942"/>
    <w:rsid w:val="00495D17"/>
    <w:rsid w:val="00495DD5"/>
    <w:rsid w:val="00495F6D"/>
    <w:rsid w:val="00496013"/>
    <w:rsid w:val="004961D4"/>
    <w:rsid w:val="004961F6"/>
    <w:rsid w:val="004962D3"/>
    <w:rsid w:val="004969DF"/>
    <w:rsid w:val="00496D68"/>
    <w:rsid w:val="004972CE"/>
    <w:rsid w:val="00497622"/>
    <w:rsid w:val="0049769F"/>
    <w:rsid w:val="00497BFD"/>
    <w:rsid w:val="004A061E"/>
    <w:rsid w:val="004A0819"/>
    <w:rsid w:val="004A0CF9"/>
    <w:rsid w:val="004A0D5D"/>
    <w:rsid w:val="004A1326"/>
    <w:rsid w:val="004A1643"/>
    <w:rsid w:val="004A2353"/>
    <w:rsid w:val="004A2531"/>
    <w:rsid w:val="004A25B2"/>
    <w:rsid w:val="004A2AA8"/>
    <w:rsid w:val="004A3DAA"/>
    <w:rsid w:val="004A3E84"/>
    <w:rsid w:val="004A464D"/>
    <w:rsid w:val="004A4B80"/>
    <w:rsid w:val="004A4BB3"/>
    <w:rsid w:val="004A4C5D"/>
    <w:rsid w:val="004A52A8"/>
    <w:rsid w:val="004A5859"/>
    <w:rsid w:val="004A58AD"/>
    <w:rsid w:val="004A5BEF"/>
    <w:rsid w:val="004A6214"/>
    <w:rsid w:val="004A63F7"/>
    <w:rsid w:val="004A759F"/>
    <w:rsid w:val="004A797A"/>
    <w:rsid w:val="004A7E19"/>
    <w:rsid w:val="004B0008"/>
    <w:rsid w:val="004B00A9"/>
    <w:rsid w:val="004B0187"/>
    <w:rsid w:val="004B01F4"/>
    <w:rsid w:val="004B0356"/>
    <w:rsid w:val="004B0371"/>
    <w:rsid w:val="004B05C4"/>
    <w:rsid w:val="004B1A06"/>
    <w:rsid w:val="004B1B5D"/>
    <w:rsid w:val="004B1D46"/>
    <w:rsid w:val="004B1DC2"/>
    <w:rsid w:val="004B2066"/>
    <w:rsid w:val="004B24BA"/>
    <w:rsid w:val="004B2522"/>
    <w:rsid w:val="004B2666"/>
    <w:rsid w:val="004B27E9"/>
    <w:rsid w:val="004B2DDA"/>
    <w:rsid w:val="004B3317"/>
    <w:rsid w:val="004B33C2"/>
    <w:rsid w:val="004B3A6C"/>
    <w:rsid w:val="004B3BE2"/>
    <w:rsid w:val="004B3D18"/>
    <w:rsid w:val="004B3F33"/>
    <w:rsid w:val="004B466C"/>
    <w:rsid w:val="004B46FD"/>
    <w:rsid w:val="004B470C"/>
    <w:rsid w:val="004B4958"/>
    <w:rsid w:val="004B4B38"/>
    <w:rsid w:val="004B4C2B"/>
    <w:rsid w:val="004B4D1C"/>
    <w:rsid w:val="004B4DEB"/>
    <w:rsid w:val="004B4F9E"/>
    <w:rsid w:val="004B4FB6"/>
    <w:rsid w:val="004B5444"/>
    <w:rsid w:val="004B5FB0"/>
    <w:rsid w:val="004B6231"/>
    <w:rsid w:val="004B6376"/>
    <w:rsid w:val="004B6384"/>
    <w:rsid w:val="004B6740"/>
    <w:rsid w:val="004B6EF9"/>
    <w:rsid w:val="004B6F27"/>
    <w:rsid w:val="004B706E"/>
    <w:rsid w:val="004B767B"/>
    <w:rsid w:val="004B76E4"/>
    <w:rsid w:val="004B7DDE"/>
    <w:rsid w:val="004C0090"/>
    <w:rsid w:val="004C06EF"/>
    <w:rsid w:val="004C0841"/>
    <w:rsid w:val="004C15CB"/>
    <w:rsid w:val="004C195C"/>
    <w:rsid w:val="004C1B9B"/>
    <w:rsid w:val="004C1C5E"/>
    <w:rsid w:val="004C219F"/>
    <w:rsid w:val="004C22A8"/>
    <w:rsid w:val="004C237F"/>
    <w:rsid w:val="004C3DEF"/>
    <w:rsid w:val="004C3EB8"/>
    <w:rsid w:val="004C3F3E"/>
    <w:rsid w:val="004C40EE"/>
    <w:rsid w:val="004C41BC"/>
    <w:rsid w:val="004C42ED"/>
    <w:rsid w:val="004C4BD7"/>
    <w:rsid w:val="004C51C3"/>
    <w:rsid w:val="004C5219"/>
    <w:rsid w:val="004C5878"/>
    <w:rsid w:val="004C5B7D"/>
    <w:rsid w:val="004C5E64"/>
    <w:rsid w:val="004C6468"/>
    <w:rsid w:val="004C6E52"/>
    <w:rsid w:val="004C6EBA"/>
    <w:rsid w:val="004C7430"/>
    <w:rsid w:val="004C7EE0"/>
    <w:rsid w:val="004D070B"/>
    <w:rsid w:val="004D08AA"/>
    <w:rsid w:val="004D112A"/>
    <w:rsid w:val="004D12E7"/>
    <w:rsid w:val="004D1338"/>
    <w:rsid w:val="004D154C"/>
    <w:rsid w:val="004D193A"/>
    <w:rsid w:val="004D1F99"/>
    <w:rsid w:val="004D2572"/>
    <w:rsid w:val="004D2F23"/>
    <w:rsid w:val="004D2F25"/>
    <w:rsid w:val="004D3D0B"/>
    <w:rsid w:val="004D4075"/>
    <w:rsid w:val="004D41A0"/>
    <w:rsid w:val="004D41A8"/>
    <w:rsid w:val="004D456C"/>
    <w:rsid w:val="004D461C"/>
    <w:rsid w:val="004D4C81"/>
    <w:rsid w:val="004D4CD2"/>
    <w:rsid w:val="004D4F4F"/>
    <w:rsid w:val="004D5408"/>
    <w:rsid w:val="004D57D0"/>
    <w:rsid w:val="004D58F2"/>
    <w:rsid w:val="004D5EC4"/>
    <w:rsid w:val="004D5EC8"/>
    <w:rsid w:val="004D63C1"/>
    <w:rsid w:val="004D652D"/>
    <w:rsid w:val="004D6921"/>
    <w:rsid w:val="004D6AB2"/>
    <w:rsid w:val="004D6FDB"/>
    <w:rsid w:val="004D720A"/>
    <w:rsid w:val="004D7683"/>
    <w:rsid w:val="004D787F"/>
    <w:rsid w:val="004D7C87"/>
    <w:rsid w:val="004D7C98"/>
    <w:rsid w:val="004D7FB4"/>
    <w:rsid w:val="004E0130"/>
    <w:rsid w:val="004E054C"/>
    <w:rsid w:val="004E0BAC"/>
    <w:rsid w:val="004E0BF2"/>
    <w:rsid w:val="004E0E65"/>
    <w:rsid w:val="004E0FA4"/>
    <w:rsid w:val="004E123E"/>
    <w:rsid w:val="004E14F1"/>
    <w:rsid w:val="004E188B"/>
    <w:rsid w:val="004E1C56"/>
    <w:rsid w:val="004E24D5"/>
    <w:rsid w:val="004E2540"/>
    <w:rsid w:val="004E271E"/>
    <w:rsid w:val="004E28A7"/>
    <w:rsid w:val="004E29C6"/>
    <w:rsid w:val="004E2AB3"/>
    <w:rsid w:val="004E2BAA"/>
    <w:rsid w:val="004E2CD0"/>
    <w:rsid w:val="004E2E0F"/>
    <w:rsid w:val="004E2F48"/>
    <w:rsid w:val="004E346E"/>
    <w:rsid w:val="004E3D6F"/>
    <w:rsid w:val="004E4039"/>
    <w:rsid w:val="004E4540"/>
    <w:rsid w:val="004E4965"/>
    <w:rsid w:val="004E4BFC"/>
    <w:rsid w:val="004E4F82"/>
    <w:rsid w:val="004E4FCF"/>
    <w:rsid w:val="004E510F"/>
    <w:rsid w:val="004E5445"/>
    <w:rsid w:val="004E5651"/>
    <w:rsid w:val="004E5777"/>
    <w:rsid w:val="004E5834"/>
    <w:rsid w:val="004E595A"/>
    <w:rsid w:val="004E6737"/>
    <w:rsid w:val="004E67EF"/>
    <w:rsid w:val="004E694E"/>
    <w:rsid w:val="004E695B"/>
    <w:rsid w:val="004E70F4"/>
    <w:rsid w:val="004E7265"/>
    <w:rsid w:val="004E787D"/>
    <w:rsid w:val="004E78C8"/>
    <w:rsid w:val="004E7947"/>
    <w:rsid w:val="004E7B2F"/>
    <w:rsid w:val="004E7BA3"/>
    <w:rsid w:val="004E7C81"/>
    <w:rsid w:val="004E7E04"/>
    <w:rsid w:val="004E7E3C"/>
    <w:rsid w:val="004E7EED"/>
    <w:rsid w:val="004F0059"/>
    <w:rsid w:val="004F0679"/>
    <w:rsid w:val="004F0A4D"/>
    <w:rsid w:val="004F0CCC"/>
    <w:rsid w:val="004F0F69"/>
    <w:rsid w:val="004F1079"/>
    <w:rsid w:val="004F10D4"/>
    <w:rsid w:val="004F120B"/>
    <w:rsid w:val="004F1212"/>
    <w:rsid w:val="004F1CC3"/>
    <w:rsid w:val="004F22A3"/>
    <w:rsid w:val="004F2687"/>
    <w:rsid w:val="004F2688"/>
    <w:rsid w:val="004F26DD"/>
    <w:rsid w:val="004F291A"/>
    <w:rsid w:val="004F295D"/>
    <w:rsid w:val="004F2DF5"/>
    <w:rsid w:val="004F2E7D"/>
    <w:rsid w:val="004F3260"/>
    <w:rsid w:val="004F34B5"/>
    <w:rsid w:val="004F3807"/>
    <w:rsid w:val="004F4288"/>
    <w:rsid w:val="004F459B"/>
    <w:rsid w:val="004F45C8"/>
    <w:rsid w:val="004F52BA"/>
    <w:rsid w:val="004F546B"/>
    <w:rsid w:val="004F5753"/>
    <w:rsid w:val="004F5E37"/>
    <w:rsid w:val="004F5EBD"/>
    <w:rsid w:val="004F60E2"/>
    <w:rsid w:val="004F6190"/>
    <w:rsid w:val="004F61E6"/>
    <w:rsid w:val="004F626D"/>
    <w:rsid w:val="004F6773"/>
    <w:rsid w:val="004F6A62"/>
    <w:rsid w:val="004F6AE6"/>
    <w:rsid w:val="004F722B"/>
    <w:rsid w:val="004F7447"/>
    <w:rsid w:val="004F768D"/>
    <w:rsid w:val="004F7820"/>
    <w:rsid w:val="004F7ADB"/>
    <w:rsid w:val="004F7EF0"/>
    <w:rsid w:val="005001C7"/>
    <w:rsid w:val="00500F67"/>
    <w:rsid w:val="00501055"/>
    <w:rsid w:val="00501181"/>
    <w:rsid w:val="00501342"/>
    <w:rsid w:val="0050141B"/>
    <w:rsid w:val="00501686"/>
    <w:rsid w:val="00501BC9"/>
    <w:rsid w:val="00501C9E"/>
    <w:rsid w:val="00502247"/>
    <w:rsid w:val="0050234C"/>
    <w:rsid w:val="00502471"/>
    <w:rsid w:val="00502507"/>
    <w:rsid w:val="005027F7"/>
    <w:rsid w:val="00502DB2"/>
    <w:rsid w:val="00502ED8"/>
    <w:rsid w:val="00503B53"/>
    <w:rsid w:val="00504913"/>
    <w:rsid w:val="00504D25"/>
    <w:rsid w:val="00504DA8"/>
    <w:rsid w:val="00504E0F"/>
    <w:rsid w:val="00505435"/>
    <w:rsid w:val="00505F4C"/>
    <w:rsid w:val="00505F67"/>
    <w:rsid w:val="00505F75"/>
    <w:rsid w:val="00506083"/>
    <w:rsid w:val="00506992"/>
    <w:rsid w:val="00506C7E"/>
    <w:rsid w:val="00506E67"/>
    <w:rsid w:val="00506FED"/>
    <w:rsid w:val="00507232"/>
    <w:rsid w:val="00507351"/>
    <w:rsid w:val="0050743D"/>
    <w:rsid w:val="005074FE"/>
    <w:rsid w:val="0050771A"/>
    <w:rsid w:val="00507C90"/>
    <w:rsid w:val="005100AB"/>
    <w:rsid w:val="0051020D"/>
    <w:rsid w:val="00510916"/>
    <w:rsid w:val="00510B59"/>
    <w:rsid w:val="00510CAF"/>
    <w:rsid w:val="00510DDF"/>
    <w:rsid w:val="00510FFA"/>
    <w:rsid w:val="005112DC"/>
    <w:rsid w:val="0051166E"/>
    <w:rsid w:val="00511BE1"/>
    <w:rsid w:val="00511F80"/>
    <w:rsid w:val="00511FA4"/>
    <w:rsid w:val="00512416"/>
    <w:rsid w:val="00512D36"/>
    <w:rsid w:val="00512F99"/>
    <w:rsid w:val="00513043"/>
    <w:rsid w:val="00513689"/>
    <w:rsid w:val="0051392C"/>
    <w:rsid w:val="00513DD3"/>
    <w:rsid w:val="00514242"/>
    <w:rsid w:val="00514662"/>
    <w:rsid w:val="00514937"/>
    <w:rsid w:val="00514EB8"/>
    <w:rsid w:val="00514ECD"/>
    <w:rsid w:val="0051535E"/>
    <w:rsid w:val="00515589"/>
    <w:rsid w:val="00515777"/>
    <w:rsid w:val="0051597F"/>
    <w:rsid w:val="00515ADF"/>
    <w:rsid w:val="00515D09"/>
    <w:rsid w:val="00515EBF"/>
    <w:rsid w:val="0051676C"/>
    <w:rsid w:val="005167AF"/>
    <w:rsid w:val="005167CE"/>
    <w:rsid w:val="00516F15"/>
    <w:rsid w:val="005178FE"/>
    <w:rsid w:val="00517A48"/>
    <w:rsid w:val="00517FA7"/>
    <w:rsid w:val="005206E0"/>
    <w:rsid w:val="00520ED3"/>
    <w:rsid w:val="005214ED"/>
    <w:rsid w:val="0052169C"/>
    <w:rsid w:val="00521C02"/>
    <w:rsid w:val="00521C37"/>
    <w:rsid w:val="005220D5"/>
    <w:rsid w:val="00522263"/>
    <w:rsid w:val="0052231A"/>
    <w:rsid w:val="005224A4"/>
    <w:rsid w:val="005226CE"/>
    <w:rsid w:val="00522DE8"/>
    <w:rsid w:val="00522E19"/>
    <w:rsid w:val="00522ED2"/>
    <w:rsid w:val="00523812"/>
    <w:rsid w:val="00523A25"/>
    <w:rsid w:val="00523D39"/>
    <w:rsid w:val="00523D61"/>
    <w:rsid w:val="00523EAE"/>
    <w:rsid w:val="00523F66"/>
    <w:rsid w:val="00524143"/>
    <w:rsid w:val="00524236"/>
    <w:rsid w:val="00524B07"/>
    <w:rsid w:val="00524FCB"/>
    <w:rsid w:val="00525111"/>
    <w:rsid w:val="0052533B"/>
    <w:rsid w:val="0052538F"/>
    <w:rsid w:val="00525748"/>
    <w:rsid w:val="005257D1"/>
    <w:rsid w:val="00525B78"/>
    <w:rsid w:val="00525CCF"/>
    <w:rsid w:val="00525FA8"/>
    <w:rsid w:val="00526033"/>
    <w:rsid w:val="005264A0"/>
    <w:rsid w:val="0052671B"/>
    <w:rsid w:val="005267C9"/>
    <w:rsid w:val="0052693E"/>
    <w:rsid w:val="00526E25"/>
    <w:rsid w:val="00526FA0"/>
    <w:rsid w:val="00527201"/>
    <w:rsid w:val="0052767B"/>
    <w:rsid w:val="0052772F"/>
    <w:rsid w:val="00527FB8"/>
    <w:rsid w:val="00530064"/>
    <w:rsid w:val="00530968"/>
    <w:rsid w:val="00530AF4"/>
    <w:rsid w:val="005314BA"/>
    <w:rsid w:val="00531973"/>
    <w:rsid w:val="00531BA0"/>
    <w:rsid w:val="00531D19"/>
    <w:rsid w:val="0053220E"/>
    <w:rsid w:val="005322B4"/>
    <w:rsid w:val="00532317"/>
    <w:rsid w:val="0053236B"/>
    <w:rsid w:val="0053240F"/>
    <w:rsid w:val="00532501"/>
    <w:rsid w:val="005325D2"/>
    <w:rsid w:val="00532ADB"/>
    <w:rsid w:val="00533BAB"/>
    <w:rsid w:val="00533D9C"/>
    <w:rsid w:val="00534457"/>
    <w:rsid w:val="00534961"/>
    <w:rsid w:val="00534A3C"/>
    <w:rsid w:val="0053549E"/>
    <w:rsid w:val="00535893"/>
    <w:rsid w:val="00535A27"/>
    <w:rsid w:val="00535A68"/>
    <w:rsid w:val="00535E39"/>
    <w:rsid w:val="00536057"/>
    <w:rsid w:val="005365CE"/>
    <w:rsid w:val="0053671C"/>
    <w:rsid w:val="00536785"/>
    <w:rsid w:val="0053693E"/>
    <w:rsid w:val="00536A29"/>
    <w:rsid w:val="00536C51"/>
    <w:rsid w:val="00536E54"/>
    <w:rsid w:val="005371AD"/>
    <w:rsid w:val="005375B6"/>
    <w:rsid w:val="00537C0A"/>
    <w:rsid w:val="00537F04"/>
    <w:rsid w:val="00540207"/>
    <w:rsid w:val="005405A3"/>
    <w:rsid w:val="00540B31"/>
    <w:rsid w:val="00540EF9"/>
    <w:rsid w:val="00541093"/>
    <w:rsid w:val="00541162"/>
    <w:rsid w:val="0054277D"/>
    <w:rsid w:val="00543210"/>
    <w:rsid w:val="0054362B"/>
    <w:rsid w:val="0054370D"/>
    <w:rsid w:val="00543810"/>
    <w:rsid w:val="00543D9C"/>
    <w:rsid w:val="00543F64"/>
    <w:rsid w:val="0054457A"/>
    <w:rsid w:val="00544AF2"/>
    <w:rsid w:val="00544D33"/>
    <w:rsid w:val="005459E4"/>
    <w:rsid w:val="00545A10"/>
    <w:rsid w:val="00545F60"/>
    <w:rsid w:val="00545FA7"/>
    <w:rsid w:val="005460F5"/>
    <w:rsid w:val="005463FD"/>
    <w:rsid w:val="00546463"/>
    <w:rsid w:val="005467A2"/>
    <w:rsid w:val="00546859"/>
    <w:rsid w:val="00546AB0"/>
    <w:rsid w:val="00546BB3"/>
    <w:rsid w:val="005470BD"/>
    <w:rsid w:val="00547684"/>
    <w:rsid w:val="00547BEF"/>
    <w:rsid w:val="00547FA6"/>
    <w:rsid w:val="00550CBB"/>
    <w:rsid w:val="00550F52"/>
    <w:rsid w:val="00551220"/>
    <w:rsid w:val="0055136C"/>
    <w:rsid w:val="005514AC"/>
    <w:rsid w:val="005514DB"/>
    <w:rsid w:val="0055180C"/>
    <w:rsid w:val="00551A00"/>
    <w:rsid w:val="00553252"/>
    <w:rsid w:val="0055325E"/>
    <w:rsid w:val="005534F4"/>
    <w:rsid w:val="00553985"/>
    <w:rsid w:val="00554090"/>
    <w:rsid w:val="0055448D"/>
    <w:rsid w:val="005547A0"/>
    <w:rsid w:val="00555665"/>
    <w:rsid w:val="00555A07"/>
    <w:rsid w:val="00555BC1"/>
    <w:rsid w:val="00555FEE"/>
    <w:rsid w:val="00556350"/>
    <w:rsid w:val="00556F1E"/>
    <w:rsid w:val="00557152"/>
    <w:rsid w:val="00557238"/>
    <w:rsid w:val="0055729C"/>
    <w:rsid w:val="0055766F"/>
    <w:rsid w:val="00557D5C"/>
    <w:rsid w:val="0056041C"/>
    <w:rsid w:val="00560CB1"/>
    <w:rsid w:val="005610F7"/>
    <w:rsid w:val="0056119D"/>
    <w:rsid w:val="0056133C"/>
    <w:rsid w:val="00561503"/>
    <w:rsid w:val="005617F3"/>
    <w:rsid w:val="00561A91"/>
    <w:rsid w:val="0056214E"/>
    <w:rsid w:val="0056218E"/>
    <w:rsid w:val="0056226E"/>
    <w:rsid w:val="00562378"/>
    <w:rsid w:val="005623B2"/>
    <w:rsid w:val="00562B5E"/>
    <w:rsid w:val="0056314B"/>
    <w:rsid w:val="005637DD"/>
    <w:rsid w:val="005638E7"/>
    <w:rsid w:val="00563906"/>
    <w:rsid w:val="00563EA2"/>
    <w:rsid w:val="00564003"/>
    <w:rsid w:val="0056416C"/>
    <w:rsid w:val="0056454A"/>
    <w:rsid w:val="00564A7C"/>
    <w:rsid w:val="00564B54"/>
    <w:rsid w:val="00564B87"/>
    <w:rsid w:val="00564FC7"/>
    <w:rsid w:val="0056501E"/>
    <w:rsid w:val="00565125"/>
    <w:rsid w:val="00565C79"/>
    <w:rsid w:val="00565DE2"/>
    <w:rsid w:val="00565E5C"/>
    <w:rsid w:val="005661F8"/>
    <w:rsid w:val="00566825"/>
    <w:rsid w:val="00567017"/>
    <w:rsid w:val="005671B7"/>
    <w:rsid w:val="005677DF"/>
    <w:rsid w:val="00567C28"/>
    <w:rsid w:val="00567CFE"/>
    <w:rsid w:val="00567D3C"/>
    <w:rsid w:val="005700C0"/>
    <w:rsid w:val="0057025B"/>
    <w:rsid w:val="005708B0"/>
    <w:rsid w:val="00570FF3"/>
    <w:rsid w:val="00571018"/>
    <w:rsid w:val="00571112"/>
    <w:rsid w:val="00571144"/>
    <w:rsid w:val="00571431"/>
    <w:rsid w:val="0057150E"/>
    <w:rsid w:val="00571AEE"/>
    <w:rsid w:val="00571E4C"/>
    <w:rsid w:val="0057203C"/>
    <w:rsid w:val="00572721"/>
    <w:rsid w:val="00572933"/>
    <w:rsid w:val="00573788"/>
    <w:rsid w:val="0057392E"/>
    <w:rsid w:val="00573F3B"/>
    <w:rsid w:val="00574099"/>
    <w:rsid w:val="00574145"/>
    <w:rsid w:val="0057434D"/>
    <w:rsid w:val="005751EC"/>
    <w:rsid w:val="005753D6"/>
    <w:rsid w:val="00575418"/>
    <w:rsid w:val="005754CE"/>
    <w:rsid w:val="005759B5"/>
    <w:rsid w:val="00575E08"/>
    <w:rsid w:val="00576487"/>
    <w:rsid w:val="00576BD2"/>
    <w:rsid w:val="00576E3F"/>
    <w:rsid w:val="00576EF9"/>
    <w:rsid w:val="0057734C"/>
    <w:rsid w:val="00577449"/>
    <w:rsid w:val="00577623"/>
    <w:rsid w:val="00577CB2"/>
    <w:rsid w:val="00580841"/>
    <w:rsid w:val="00580AC5"/>
    <w:rsid w:val="00580B02"/>
    <w:rsid w:val="00580F93"/>
    <w:rsid w:val="00581350"/>
    <w:rsid w:val="00581357"/>
    <w:rsid w:val="005817CF"/>
    <w:rsid w:val="00581E36"/>
    <w:rsid w:val="005822CD"/>
    <w:rsid w:val="0058249E"/>
    <w:rsid w:val="00582C4C"/>
    <w:rsid w:val="00582EDC"/>
    <w:rsid w:val="00583089"/>
    <w:rsid w:val="005836E3"/>
    <w:rsid w:val="00583752"/>
    <w:rsid w:val="00583BC2"/>
    <w:rsid w:val="00583BE8"/>
    <w:rsid w:val="00583F11"/>
    <w:rsid w:val="00583F7C"/>
    <w:rsid w:val="0058415A"/>
    <w:rsid w:val="005843BC"/>
    <w:rsid w:val="00584A96"/>
    <w:rsid w:val="00584AA6"/>
    <w:rsid w:val="00584D9D"/>
    <w:rsid w:val="00584EAE"/>
    <w:rsid w:val="005852C0"/>
    <w:rsid w:val="00585EE3"/>
    <w:rsid w:val="0058602B"/>
    <w:rsid w:val="00586504"/>
    <w:rsid w:val="0058669B"/>
    <w:rsid w:val="00586751"/>
    <w:rsid w:val="00586837"/>
    <w:rsid w:val="0058744B"/>
    <w:rsid w:val="005874ED"/>
    <w:rsid w:val="005876E3"/>
    <w:rsid w:val="00587787"/>
    <w:rsid w:val="0058779C"/>
    <w:rsid w:val="00587807"/>
    <w:rsid w:val="0058789E"/>
    <w:rsid w:val="005878B4"/>
    <w:rsid w:val="00587CCC"/>
    <w:rsid w:val="00587D2B"/>
    <w:rsid w:val="00587DB0"/>
    <w:rsid w:val="00590603"/>
    <w:rsid w:val="00590F8C"/>
    <w:rsid w:val="00591321"/>
    <w:rsid w:val="0059191F"/>
    <w:rsid w:val="00591A88"/>
    <w:rsid w:val="00591BD0"/>
    <w:rsid w:val="00591F3D"/>
    <w:rsid w:val="005927E5"/>
    <w:rsid w:val="00592E8F"/>
    <w:rsid w:val="00592FB0"/>
    <w:rsid w:val="00593756"/>
    <w:rsid w:val="00593C26"/>
    <w:rsid w:val="0059412B"/>
    <w:rsid w:val="005941EC"/>
    <w:rsid w:val="0059449F"/>
    <w:rsid w:val="005946DF"/>
    <w:rsid w:val="00594BAB"/>
    <w:rsid w:val="00594F28"/>
    <w:rsid w:val="00595533"/>
    <w:rsid w:val="005959B3"/>
    <w:rsid w:val="005968E6"/>
    <w:rsid w:val="00596B58"/>
    <w:rsid w:val="00596F62"/>
    <w:rsid w:val="005970E7"/>
    <w:rsid w:val="0059722E"/>
    <w:rsid w:val="0059732C"/>
    <w:rsid w:val="005973CE"/>
    <w:rsid w:val="005975F4"/>
    <w:rsid w:val="005976B5"/>
    <w:rsid w:val="00597D75"/>
    <w:rsid w:val="005A01F4"/>
    <w:rsid w:val="005A097D"/>
    <w:rsid w:val="005A0A0B"/>
    <w:rsid w:val="005A1379"/>
    <w:rsid w:val="005A1791"/>
    <w:rsid w:val="005A190D"/>
    <w:rsid w:val="005A1B08"/>
    <w:rsid w:val="005A1C3C"/>
    <w:rsid w:val="005A21B2"/>
    <w:rsid w:val="005A2A20"/>
    <w:rsid w:val="005A3C92"/>
    <w:rsid w:val="005A42A5"/>
    <w:rsid w:val="005A4491"/>
    <w:rsid w:val="005A4841"/>
    <w:rsid w:val="005A49F7"/>
    <w:rsid w:val="005A4F4C"/>
    <w:rsid w:val="005A516C"/>
    <w:rsid w:val="005A5488"/>
    <w:rsid w:val="005A5CA8"/>
    <w:rsid w:val="005A6017"/>
    <w:rsid w:val="005A60FB"/>
    <w:rsid w:val="005A6222"/>
    <w:rsid w:val="005A631F"/>
    <w:rsid w:val="005A678C"/>
    <w:rsid w:val="005A7364"/>
    <w:rsid w:val="005A751E"/>
    <w:rsid w:val="005A7B45"/>
    <w:rsid w:val="005A7E89"/>
    <w:rsid w:val="005A7FA9"/>
    <w:rsid w:val="005B00BE"/>
    <w:rsid w:val="005B01A1"/>
    <w:rsid w:val="005B0460"/>
    <w:rsid w:val="005B07D4"/>
    <w:rsid w:val="005B0A40"/>
    <w:rsid w:val="005B0AE6"/>
    <w:rsid w:val="005B0AED"/>
    <w:rsid w:val="005B0B4D"/>
    <w:rsid w:val="005B0B53"/>
    <w:rsid w:val="005B14B7"/>
    <w:rsid w:val="005B160E"/>
    <w:rsid w:val="005B1DE0"/>
    <w:rsid w:val="005B2900"/>
    <w:rsid w:val="005B2B63"/>
    <w:rsid w:val="005B2BE1"/>
    <w:rsid w:val="005B31C4"/>
    <w:rsid w:val="005B3AB3"/>
    <w:rsid w:val="005B3D17"/>
    <w:rsid w:val="005B3F4F"/>
    <w:rsid w:val="005B402B"/>
    <w:rsid w:val="005B4103"/>
    <w:rsid w:val="005B46D5"/>
    <w:rsid w:val="005B5745"/>
    <w:rsid w:val="005B58E2"/>
    <w:rsid w:val="005B5A0F"/>
    <w:rsid w:val="005B5A9D"/>
    <w:rsid w:val="005B5AE5"/>
    <w:rsid w:val="005B5EAA"/>
    <w:rsid w:val="005B60F5"/>
    <w:rsid w:val="005B62AB"/>
    <w:rsid w:val="005B62B3"/>
    <w:rsid w:val="005B6D9B"/>
    <w:rsid w:val="005B700C"/>
    <w:rsid w:val="005B7719"/>
    <w:rsid w:val="005B7ACF"/>
    <w:rsid w:val="005B7FF5"/>
    <w:rsid w:val="005C1007"/>
    <w:rsid w:val="005C12E0"/>
    <w:rsid w:val="005C17D8"/>
    <w:rsid w:val="005C1AF8"/>
    <w:rsid w:val="005C1F91"/>
    <w:rsid w:val="005C2175"/>
    <w:rsid w:val="005C2252"/>
    <w:rsid w:val="005C2501"/>
    <w:rsid w:val="005C2546"/>
    <w:rsid w:val="005C2CFA"/>
    <w:rsid w:val="005C2E48"/>
    <w:rsid w:val="005C3064"/>
    <w:rsid w:val="005C3160"/>
    <w:rsid w:val="005C3715"/>
    <w:rsid w:val="005C3A71"/>
    <w:rsid w:val="005C3C92"/>
    <w:rsid w:val="005C425A"/>
    <w:rsid w:val="005C47B1"/>
    <w:rsid w:val="005C4A54"/>
    <w:rsid w:val="005C4ABA"/>
    <w:rsid w:val="005C4B57"/>
    <w:rsid w:val="005C4B9A"/>
    <w:rsid w:val="005C518A"/>
    <w:rsid w:val="005C51F6"/>
    <w:rsid w:val="005C524C"/>
    <w:rsid w:val="005C5608"/>
    <w:rsid w:val="005C5628"/>
    <w:rsid w:val="005C57CB"/>
    <w:rsid w:val="005C5930"/>
    <w:rsid w:val="005C5961"/>
    <w:rsid w:val="005C6007"/>
    <w:rsid w:val="005C618B"/>
    <w:rsid w:val="005C66EB"/>
    <w:rsid w:val="005C6881"/>
    <w:rsid w:val="005C6C45"/>
    <w:rsid w:val="005C7388"/>
    <w:rsid w:val="005C7476"/>
    <w:rsid w:val="005C758D"/>
    <w:rsid w:val="005C7719"/>
    <w:rsid w:val="005C7789"/>
    <w:rsid w:val="005C7B7F"/>
    <w:rsid w:val="005C7F3A"/>
    <w:rsid w:val="005C7F7A"/>
    <w:rsid w:val="005D017D"/>
    <w:rsid w:val="005D018E"/>
    <w:rsid w:val="005D0844"/>
    <w:rsid w:val="005D0D1C"/>
    <w:rsid w:val="005D12A1"/>
    <w:rsid w:val="005D1318"/>
    <w:rsid w:val="005D1992"/>
    <w:rsid w:val="005D1BDB"/>
    <w:rsid w:val="005D1C29"/>
    <w:rsid w:val="005D1E8F"/>
    <w:rsid w:val="005D1E93"/>
    <w:rsid w:val="005D228D"/>
    <w:rsid w:val="005D2665"/>
    <w:rsid w:val="005D29BD"/>
    <w:rsid w:val="005D2C14"/>
    <w:rsid w:val="005D2FD2"/>
    <w:rsid w:val="005D30E3"/>
    <w:rsid w:val="005D32AF"/>
    <w:rsid w:val="005D3695"/>
    <w:rsid w:val="005D36A8"/>
    <w:rsid w:val="005D3806"/>
    <w:rsid w:val="005D3A9C"/>
    <w:rsid w:val="005D3D02"/>
    <w:rsid w:val="005D402E"/>
    <w:rsid w:val="005D445E"/>
    <w:rsid w:val="005D4509"/>
    <w:rsid w:val="005D466D"/>
    <w:rsid w:val="005D4A6F"/>
    <w:rsid w:val="005D4BDF"/>
    <w:rsid w:val="005D4C50"/>
    <w:rsid w:val="005D5068"/>
    <w:rsid w:val="005D5207"/>
    <w:rsid w:val="005D52D1"/>
    <w:rsid w:val="005D58AD"/>
    <w:rsid w:val="005D63C7"/>
    <w:rsid w:val="005D6473"/>
    <w:rsid w:val="005D7101"/>
    <w:rsid w:val="005D74BA"/>
    <w:rsid w:val="005D7506"/>
    <w:rsid w:val="005D76DF"/>
    <w:rsid w:val="005D78EF"/>
    <w:rsid w:val="005D7D33"/>
    <w:rsid w:val="005E01BF"/>
    <w:rsid w:val="005E0843"/>
    <w:rsid w:val="005E0935"/>
    <w:rsid w:val="005E0B4A"/>
    <w:rsid w:val="005E0C8F"/>
    <w:rsid w:val="005E0E2B"/>
    <w:rsid w:val="005E0FDB"/>
    <w:rsid w:val="005E0FFA"/>
    <w:rsid w:val="005E1329"/>
    <w:rsid w:val="005E198E"/>
    <w:rsid w:val="005E19A3"/>
    <w:rsid w:val="005E23E4"/>
    <w:rsid w:val="005E26A0"/>
    <w:rsid w:val="005E26B1"/>
    <w:rsid w:val="005E2B97"/>
    <w:rsid w:val="005E33F4"/>
    <w:rsid w:val="005E36A5"/>
    <w:rsid w:val="005E36B7"/>
    <w:rsid w:val="005E38A4"/>
    <w:rsid w:val="005E4718"/>
    <w:rsid w:val="005E51F8"/>
    <w:rsid w:val="005E53AE"/>
    <w:rsid w:val="005E594C"/>
    <w:rsid w:val="005E5A58"/>
    <w:rsid w:val="005E5A72"/>
    <w:rsid w:val="005E5C53"/>
    <w:rsid w:val="005E5CDA"/>
    <w:rsid w:val="005E5D87"/>
    <w:rsid w:val="005E6234"/>
    <w:rsid w:val="005E632C"/>
    <w:rsid w:val="005E71F4"/>
    <w:rsid w:val="005E7316"/>
    <w:rsid w:val="005E7401"/>
    <w:rsid w:val="005E74CB"/>
    <w:rsid w:val="005E7801"/>
    <w:rsid w:val="005E7D22"/>
    <w:rsid w:val="005F017E"/>
    <w:rsid w:val="005F04E3"/>
    <w:rsid w:val="005F081A"/>
    <w:rsid w:val="005F1069"/>
    <w:rsid w:val="005F148C"/>
    <w:rsid w:val="005F1B31"/>
    <w:rsid w:val="005F1D35"/>
    <w:rsid w:val="005F1DAB"/>
    <w:rsid w:val="005F1E48"/>
    <w:rsid w:val="005F23CF"/>
    <w:rsid w:val="005F2811"/>
    <w:rsid w:val="005F28DD"/>
    <w:rsid w:val="005F2922"/>
    <w:rsid w:val="005F3013"/>
    <w:rsid w:val="005F3166"/>
    <w:rsid w:val="005F3820"/>
    <w:rsid w:val="005F39CA"/>
    <w:rsid w:val="005F3D64"/>
    <w:rsid w:val="005F4B5B"/>
    <w:rsid w:val="005F4D12"/>
    <w:rsid w:val="005F4D87"/>
    <w:rsid w:val="005F4EFA"/>
    <w:rsid w:val="005F522B"/>
    <w:rsid w:val="005F59E6"/>
    <w:rsid w:val="005F5BEA"/>
    <w:rsid w:val="005F5C53"/>
    <w:rsid w:val="005F5CE5"/>
    <w:rsid w:val="005F6ADE"/>
    <w:rsid w:val="005F6EAD"/>
    <w:rsid w:val="005F758E"/>
    <w:rsid w:val="005F7646"/>
    <w:rsid w:val="005F788A"/>
    <w:rsid w:val="005F7956"/>
    <w:rsid w:val="005F7D92"/>
    <w:rsid w:val="005F7DC6"/>
    <w:rsid w:val="005F7FEA"/>
    <w:rsid w:val="0060044A"/>
    <w:rsid w:val="00600639"/>
    <w:rsid w:val="006006D1"/>
    <w:rsid w:val="0060071B"/>
    <w:rsid w:val="00600721"/>
    <w:rsid w:val="006007C6"/>
    <w:rsid w:val="00600862"/>
    <w:rsid w:val="00600A0C"/>
    <w:rsid w:val="00600A29"/>
    <w:rsid w:val="00600AD6"/>
    <w:rsid w:val="00600AF0"/>
    <w:rsid w:val="00600C46"/>
    <w:rsid w:val="00600F39"/>
    <w:rsid w:val="006011AF"/>
    <w:rsid w:val="00601CA5"/>
    <w:rsid w:val="00601DE4"/>
    <w:rsid w:val="00601F91"/>
    <w:rsid w:val="0060287D"/>
    <w:rsid w:val="00602E4B"/>
    <w:rsid w:val="00603378"/>
    <w:rsid w:val="00603892"/>
    <w:rsid w:val="00604333"/>
    <w:rsid w:val="0060440D"/>
    <w:rsid w:val="006048E5"/>
    <w:rsid w:val="00604C04"/>
    <w:rsid w:val="00604C1C"/>
    <w:rsid w:val="00604D89"/>
    <w:rsid w:val="00605965"/>
    <w:rsid w:val="00606160"/>
    <w:rsid w:val="006063B4"/>
    <w:rsid w:val="006064FD"/>
    <w:rsid w:val="00606556"/>
    <w:rsid w:val="00606E9E"/>
    <w:rsid w:val="0060762C"/>
    <w:rsid w:val="006076DC"/>
    <w:rsid w:val="006076FE"/>
    <w:rsid w:val="006079E7"/>
    <w:rsid w:val="00607A86"/>
    <w:rsid w:val="00607F06"/>
    <w:rsid w:val="006103AA"/>
    <w:rsid w:val="00610726"/>
    <w:rsid w:val="006109D0"/>
    <w:rsid w:val="00610FE5"/>
    <w:rsid w:val="00611075"/>
    <w:rsid w:val="00611721"/>
    <w:rsid w:val="00612017"/>
    <w:rsid w:val="0061209D"/>
    <w:rsid w:val="0061231B"/>
    <w:rsid w:val="0061237B"/>
    <w:rsid w:val="0061285F"/>
    <w:rsid w:val="006129A7"/>
    <w:rsid w:val="00612B00"/>
    <w:rsid w:val="00612C78"/>
    <w:rsid w:val="00612CD2"/>
    <w:rsid w:val="00612F62"/>
    <w:rsid w:val="006133AF"/>
    <w:rsid w:val="006133E1"/>
    <w:rsid w:val="0061347E"/>
    <w:rsid w:val="0061347F"/>
    <w:rsid w:val="00613798"/>
    <w:rsid w:val="0061399F"/>
    <w:rsid w:val="00613B5C"/>
    <w:rsid w:val="00613D31"/>
    <w:rsid w:val="00614209"/>
    <w:rsid w:val="00614964"/>
    <w:rsid w:val="00614CB5"/>
    <w:rsid w:val="006151FE"/>
    <w:rsid w:val="006153D1"/>
    <w:rsid w:val="006153E8"/>
    <w:rsid w:val="00615448"/>
    <w:rsid w:val="00615AC3"/>
    <w:rsid w:val="00615C92"/>
    <w:rsid w:val="00615E49"/>
    <w:rsid w:val="00615FA0"/>
    <w:rsid w:val="0061637B"/>
    <w:rsid w:val="006163B3"/>
    <w:rsid w:val="00616748"/>
    <w:rsid w:val="00616826"/>
    <w:rsid w:val="0061691A"/>
    <w:rsid w:val="00617126"/>
    <w:rsid w:val="006171D0"/>
    <w:rsid w:val="006173C2"/>
    <w:rsid w:val="006176B0"/>
    <w:rsid w:val="00617E8C"/>
    <w:rsid w:val="00620B87"/>
    <w:rsid w:val="00621061"/>
    <w:rsid w:val="0062156D"/>
    <w:rsid w:val="0062162F"/>
    <w:rsid w:val="00621643"/>
    <w:rsid w:val="006216A4"/>
    <w:rsid w:val="006216D1"/>
    <w:rsid w:val="00622CE6"/>
    <w:rsid w:val="00622D24"/>
    <w:rsid w:val="00622FD2"/>
    <w:rsid w:val="0062323C"/>
    <w:rsid w:val="00623799"/>
    <w:rsid w:val="0062478C"/>
    <w:rsid w:val="006247A0"/>
    <w:rsid w:val="006247FF"/>
    <w:rsid w:val="00624C46"/>
    <w:rsid w:val="006255D2"/>
    <w:rsid w:val="00625719"/>
    <w:rsid w:val="00625C61"/>
    <w:rsid w:val="00625DED"/>
    <w:rsid w:val="006264E9"/>
    <w:rsid w:val="006268C4"/>
    <w:rsid w:val="00626ABB"/>
    <w:rsid w:val="006271A8"/>
    <w:rsid w:val="00627464"/>
    <w:rsid w:val="0062763C"/>
    <w:rsid w:val="00627695"/>
    <w:rsid w:val="00627BC2"/>
    <w:rsid w:val="006306B2"/>
    <w:rsid w:val="00630C45"/>
    <w:rsid w:val="00630FD7"/>
    <w:rsid w:val="006310A7"/>
    <w:rsid w:val="00631192"/>
    <w:rsid w:val="006314CC"/>
    <w:rsid w:val="006316B6"/>
    <w:rsid w:val="006322F1"/>
    <w:rsid w:val="0063275B"/>
    <w:rsid w:val="006328E4"/>
    <w:rsid w:val="00632AFE"/>
    <w:rsid w:val="00632CE7"/>
    <w:rsid w:val="00632E24"/>
    <w:rsid w:val="00632F34"/>
    <w:rsid w:val="0063306C"/>
    <w:rsid w:val="0063315C"/>
    <w:rsid w:val="00634362"/>
    <w:rsid w:val="00634469"/>
    <w:rsid w:val="00634C78"/>
    <w:rsid w:val="00634DCC"/>
    <w:rsid w:val="00635137"/>
    <w:rsid w:val="0063537B"/>
    <w:rsid w:val="0063558E"/>
    <w:rsid w:val="006355BD"/>
    <w:rsid w:val="00635C2D"/>
    <w:rsid w:val="00635C46"/>
    <w:rsid w:val="00635D88"/>
    <w:rsid w:val="00635EC4"/>
    <w:rsid w:val="006366F7"/>
    <w:rsid w:val="006366FC"/>
    <w:rsid w:val="006367C5"/>
    <w:rsid w:val="00637101"/>
    <w:rsid w:val="00637D60"/>
    <w:rsid w:val="00640588"/>
    <w:rsid w:val="00640712"/>
    <w:rsid w:val="00640A0B"/>
    <w:rsid w:val="00640AA3"/>
    <w:rsid w:val="00640F6A"/>
    <w:rsid w:val="0064141E"/>
    <w:rsid w:val="00641514"/>
    <w:rsid w:val="00641521"/>
    <w:rsid w:val="00641778"/>
    <w:rsid w:val="0064193D"/>
    <w:rsid w:val="00641CC4"/>
    <w:rsid w:val="006420CB"/>
    <w:rsid w:val="006425BC"/>
    <w:rsid w:val="006427CF"/>
    <w:rsid w:val="00642818"/>
    <w:rsid w:val="00642985"/>
    <w:rsid w:val="00642EA8"/>
    <w:rsid w:val="00642FEE"/>
    <w:rsid w:val="0064306B"/>
    <w:rsid w:val="0064328A"/>
    <w:rsid w:val="0064337C"/>
    <w:rsid w:val="006433B7"/>
    <w:rsid w:val="006435E8"/>
    <w:rsid w:val="00643B3B"/>
    <w:rsid w:val="006442F3"/>
    <w:rsid w:val="00644407"/>
    <w:rsid w:val="00644568"/>
    <w:rsid w:val="006446EA"/>
    <w:rsid w:val="006446F1"/>
    <w:rsid w:val="006447FF"/>
    <w:rsid w:val="00644A97"/>
    <w:rsid w:val="006452F5"/>
    <w:rsid w:val="006453FC"/>
    <w:rsid w:val="00645574"/>
    <w:rsid w:val="00645CD9"/>
    <w:rsid w:val="00646306"/>
    <w:rsid w:val="006465AF"/>
    <w:rsid w:val="0064679C"/>
    <w:rsid w:val="00646DF9"/>
    <w:rsid w:val="00647535"/>
    <w:rsid w:val="006475FE"/>
    <w:rsid w:val="00647F6C"/>
    <w:rsid w:val="00650013"/>
    <w:rsid w:val="00650162"/>
    <w:rsid w:val="006506C9"/>
    <w:rsid w:val="0065175D"/>
    <w:rsid w:val="00652565"/>
    <w:rsid w:val="00653331"/>
    <w:rsid w:val="00653465"/>
    <w:rsid w:val="00653B39"/>
    <w:rsid w:val="00653FD3"/>
    <w:rsid w:val="00654236"/>
    <w:rsid w:val="00654574"/>
    <w:rsid w:val="00654647"/>
    <w:rsid w:val="006546F3"/>
    <w:rsid w:val="0065471E"/>
    <w:rsid w:val="00654A48"/>
    <w:rsid w:val="00654EAA"/>
    <w:rsid w:val="00654FC2"/>
    <w:rsid w:val="006553B5"/>
    <w:rsid w:val="0065553C"/>
    <w:rsid w:val="00655734"/>
    <w:rsid w:val="00655B23"/>
    <w:rsid w:val="00655C9C"/>
    <w:rsid w:val="00655CD4"/>
    <w:rsid w:val="00655EFB"/>
    <w:rsid w:val="006560D4"/>
    <w:rsid w:val="006567AA"/>
    <w:rsid w:val="006567F1"/>
    <w:rsid w:val="006571C5"/>
    <w:rsid w:val="006607E8"/>
    <w:rsid w:val="00660ABA"/>
    <w:rsid w:val="00660B3F"/>
    <w:rsid w:val="00660D40"/>
    <w:rsid w:val="006612F7"/>
    <w:rsid w:val="006615AE"/>
    <w:rsid w:val="00661B51"/>
    <w:rsid w:val="00661E95"/>
    <w:rsid w:val="00661EA3"/>
    <w:rsid w:val="00662AFF"/>
    <w:rsid w:val="00662DCB"/>
    <w:rsid w:val="00662E7D"/>
    <w:rsid w:val="00662EC7"/>
    <w:rsid w:val="006638F4"/>
    <w:rsid w:val="00663AF4"/>
    <w:rsid w:val="0066402C"/>
    <w:rsid w:val="00664051"/>
    <w:rsid w:val="00664109"/>
    <w:rsid w:val="00664280"/>
    <w:rsid w:val="006643AB"/>
    <w:rsid w:val="00664BEF"/>
    <w:rsid w:val="00664DA3"/>
    <w:rsid w:val="006658F2"/>
    <w:rsid w:val="00665CC4"/>
    <w:rsid w:val="00665F77"/>
    <w:rsid w:val="006660D6"/>
    <w:rsid w:val="006666A4"/>
    <w:rsid w:val="0066698F"/>
    <w:rsid w:val="00666BC3"/>
    <w:rsid w:val="00666EE8"/>
    <w:rsid w:val="006671D3"/>
    <w:rsid w:val="0066782A"/>
    <w:rsid w:val="0066787D"/>
    <w:rsid w:val="006703C8"/>
    <w:rsid w:val="00670905"/>
    <w:rsid w:val="00671194"/>
    <w:rsid w:val="006718D1"/>
    <w:rsid w:val="00671C0D"/>
    <w:rsid w:val="00671F93"/>
    <w:rsid w:val="00672352"/>
    <w:rsid w:val="00672E80"/>
    <w:rsid w:val="006731D4"/>
    <w:rsid w:val="006732A3"/>
    <w:rsid w:val="00673A2F"/>
    <w:rsid w:val="00673A93"/>
    <w:rsid w:val="00673FCE"/>
    <w:rsid w:val="00674217"/>
    <w:rsid w:val="0067455F"/>
    <w:rsid w:val="0067461A"/>
    <w:rsid w:val="006746A1"/>
    <w:rsid w:val="006749AF"/>
    <w:rsid w:val="00674BA4"/>
    <w:rsid w:val="00675689"/>
    <w:rsid w:val="0067586D"/>
    <w:rsid w:val="006758BD"/>
    <w:rsid w:val="00675913"/>
    <w:rsid w:val="00675B31"/>
    <w:rsid w:val="006761B8"/>
    <w:rsid w:val="00676CD2"/>
    <w:rsid w:val="00677DDD"/>
    <w:rsid w:val="00677F0F"/>
    <w:rsid w:val="00677FB4"/>
    <w:rsid w:val="00680869"/>
    <w:rsid w:val="00680C53"/>
    <w:rsid w:val="00680F29"/>
    <w:rsid w:val="006812C1"/>
    <w:rsid w:val="00681D95"/>
    <w:rsid w:val="0068214E"/>
    <w:rsid w:val="0068239E"/>
    <w:rsid w:val="00682506"/>
    <w:rsid w:val="00682516"/>
    <w:rsid w:val="0068267D"/>
    <w:rsid w:val="006826BE"/>
    <w:rsid w:val="006827E5"/>
    <w:rsid w:val="00682DFC"/>
    <w:rsid w:val="006830F2"/>
    <w:rsid w:val="006832E7"/>
    <w:rsid w:val="0068390C"/>
    <w:rsid w:val="00683C5B"/>
    <w:rsid w:val="00683F4C"/>
    <w:rsid w:val="0068417B"/>
    <w:rsid w:val="006842B2"/>
    <w:rsid w:val="00684829"/>
    <w:rsid w:val="006848F5"/>
    <w:rsid w:val="00684A0F"/>
    <w:rsid w:val="00684A3A"/>
    <w:rsid w:val="00684DD6"/>
    <w:rsid w:val="00684E7A"/>
    <w:rsid w:val="00684F17"/>
    <w:rsid w:val="00685216"/>
    <w:rsid w:val="006859A8"/>
    <w:rsid w:val="00685B52"/>
    <w:rsid w:val="006861F1"/>
    <w:rsid w:val="00686635"/>
    <w:rsid w:val="00686649"/>
    <w:rsid w:val="00686934"/>
    <w:rsid w:val="00686998"/>
    <w:rsid w:val="00686C50"/>
    <w:rsid w:val="00686C61"/>
    <w:rsid w:val="00686C88"/>
    <w:rsid w:val="0068708A"/>
    <w:rsid w:val="006872F0"/>
    <w:rsid w:val="006874E4"/>
    <w:rsid w:val="006878E0"/>
    <w:rsid w:val="00687CAB"/>
    <w:rsid w:val="006901EA"/>
    <w:rsid w:val="0069054E"/>
    <w:rsid w:val="00690807"/>
    <w:rsid w:val="00691039"/>
    <w:rsid w:val="0069135B"/>
    <w:rsid w:val="006914A4"/>
    <w:rsid w:val="00691602"/>
    <w:rsid w:val="006916F2"/>
    <w:rsid w:val="006918EF"/>
    <w:rsid w:val="00692058"/>
    <w:rsid w:val="00692476"/>
    <w:rsid w:val="00692702"/>
    <w:rsid w:val="00692F90"/>
    <w:rsid w:val="00693441"/>
    <w:rsid w:val="00693D69"/>
    <w:rsid w:val="00693FCC"/>
    <w:rsid w:val="006941AC"/>
    <w:rsid w:val="00694253"/>
    <w:rsid w:val="00694285"/>
    <w:rsid w:val="0069452E"/>
    <w:rsid w:val="0069466C"/>
    <w:rsid w:val="00694F8E"/>
    <w:rsid w:val="00694FD8"/>
    <w:rsid w:val="006952BC"/>
    <w:rsid w:val="0069539A"/>
    <w:rsid w:val="00695556"/>
    <w:rsid w:val="00695603"/>
    <w:rsid w:val="006957A5"/>
    <w:rsid w:val="00695E7C"/>
    <w:rsid w:val="00695FF1"/>
    <w:rsid w:val="00696010"/>
    <w:rsid w:val="006960FB"/>
    <w:rsid w:val="00696585"/>
    <w:rsid w:val="006966A7"/>
    <w:rsid w:val="00696B5C"/>
    <w:rsid w:val="00697362"/>
    <w:rsid w:val="006976E4"/>
    <w:rsid w:val="00697807"/>
    <w:rsid w:val="00697A23"/>
    <w:rsid w:val="006A031F"/>
    <w:rsid w:val="006A0B0B"/>
    <w:rsid w:val="006A0F68"/>
    <w:rsid w:val="006A1319"/>
    <w:rsid w:val="006A1D24"/>
    <w:rsid w:val="006A3049"/>
    <w:rsid w:val="006A357A"/>
    <w:rsid w:val="006A3903"/>
    <w:rsid w:val="006A3948"/>
    <w:rsid w:val="006A3A7E"/>
    <w:rsid w:val="006A3ADF"/>
    <w:rsid w:val="006A3D40"/>
    <w:rsid w:val="006A4A76"/>
    <w:rsid w:val="006A4C35"/>
    <w:rsid w:val="006A4CA5"/>
    <w:rsid w:val="006A57CC"/>
    <w:rsid w:val="006A5C63"/>
    <w:rsid w:val="006A6080"/>
    <w:rsid w:val="006A63E6"/>
    <w:rsid w:val="006A6712"/>
    <w:rsid w:val="006A6787"/>
    <w:rsid w:val="006A6A4A"/>
    <w:rsid w:val="006A6D80"/>
    <w:rsid w:val="006A6DF6"/>
    <w:rsid w:val="006A6F51"/>
    <w:rsid w:val="006A73BE"/>
    <w:rsid w:val="006A790A"/>
    <w:rsid w:val="006A7DCC"/>
    <w:rsid w:val="006B0642"/>
    <w:rsid w:val="006B0AF0"/>
    <w:rsid w:val="006B0D68"/>
    <w:rsid w:val="006B1021"/>
    <w:rsid w:val="006B1143"/>
    <w:rsid w:val="006B15D1"/>
    <w:rsid w:val="006B1792"/>
    <w:rsid w:val="006B1CE8"/>
    <w:rsid w:val="006B1EFE"/>
    <w:rsid w:val="006B21F7"/>
    <w:rsid w:val="006B22F9"/>
    <w:rsid w:val="006B28A7"/>
    <w:rsid w:val="006B2C9B"/>
    <w:rsid w:val="006B3037"/>
    <w:rsid w:val="006B31EC"/>
    <w:rsid w:val="006B3324"/>
    <w:rsid w:val="006B3BA1"/>
    <w:rsid w:val="006B42ED"/>
    <w:rsid w:val="006B45E7"/>
    <w:rsid w:val="006B4DE7"/>
    <w:rsid w:val="006B50AD"/>
    <w:rsid w:val="006B5198"/>
    <w:rsid w:val="006B5510"/>
    <w:rsid w:val="006B571F"/>
    <w:rsid w:val="006B6114"/>
    <w:rsid w:val="006B61DC"/>
    <w:rsid w:val="006B68E6"/>
    <w:rsid w:val="006B6EDE"/>
    <w:rsid w:val="006B6FDA"/>
    <w:rsid w:val="006B7463"/>
    <w:rsid w:val="006B7555"/>
    <w:rsid w:val="006B7732"/>
    <w:rsid w:val="006B7802"/>
    <w:rsid w:val="006B7A83"/>
    <w:rsid w:val="006B7B2D"/>
    <w:rsid w:val="006B7E0B"/>
    <w:rsid w:val="006C0588"/>
    <w:rsid w:val="006C1357"/>
    <w:rsid w:val="006C19E1"/>
    <w:rsid w:val="006C1C70"/>
    <w:rsid w:val="006C1CCB"/>
    <w:rsid w:val="006C1E2F"/>
    <w:rsid w:val="006C1E73"/>
    <w:rsid w:val="006C1F7B"/>
    <w:rsid w:val="006C288B"/>
    <w:rsid w:val="006C2D33"/>
    <w:rsid w:val="006C3000"/>
    <w:rsid w:val="006C3694"/>
    <w:rsid w:val="006C3714"/>
    <w:rsid w:val="006C382C"/>
    <w:rsid w:val="006C3D9B"/>
    <w:rsid w:val="006C42E4"/>
    <w:rsid w:val="006C42E7"/>
    <w:rsid w:val="006C5022"/>
    <w:rsid w:val="006C51A4"/>
    <w:rsid w:val="006C5278"/>
    <w:rsid w:val="006C564E"/>
    <w:rsid w:val="006C5C7F"/>
    <w:rsid w:val="006C6671"/>
    <w:rsid w:val="006C6749"/>
    <w:rsid w:val="006C690D"/>
    <w:rsid w:val="006C6912"/>
    <w:rsid w:val="006C6B7A"/>
    <w:rsid w:val="006C6C38"/>
    <w:rsid w:val="006C77AC"/>
    <w:rsid w:val="006C796F"/>
    <w:rsid w:val="006D0600"/>
    <w:rsid w:val="006D0C86"/>
    <w:rsid w:val="006D0CDA"/>
    <w:rsid w:val="006D1E87"/>
    <w:rsid w:val="006D24B6"/>
    <w:rsid w:val="006D26E3"/>
    <w:rsid w:val="006D2980"/>
    <w:rsid w:val="006D2A7B"/>
    <w:rsid w:val="006D2E0B"/>
    <w:rsid w:val="006D3556"/>
    <w:rsid w:val="006D3770"/>
    <w:rsid w:val="006D3987"/>
    <w:rsid w:val="006D3DCF"/>
    <w:rsid w:val="006D409E"/>
    <w:rsid w:val="006D40C9"/>
    <w:rsid w:val="006D4187"/>
    <w:rsid w:val="006D4C04"/>
    <w:rsid w:val="006D4E19"/>
    <w:rsid w:val="006D4EB9"/>
    <w:rsid w:val="006D4EDC"/>
    <w:rsid w:val="006D4F15"/>
    <w:rsid w:val="006D51A5"/>
    <w:rsid w:val="006D5632"/>
    <w:rsid w:val="006D5903"/>
    <w:rsid w:val="006D61E3"/>
    <w:rsid w:val="006D679E"/>
    <w:rsid w:val="006D67CB"/>
    <w:rsid w:val="006D6865"/>
    <w:rsid w:val="006D6937"/>
    <w:rsid w:val="006D69EF"/>
    <w:rsid w:val="006D6BFC"/>
    <w:rsid w:val="006D75F9"/>
    <w:rsid w:val="006D7CCA"/>
    <w:rsid w:val="006E0714"/>
    <w:rsid w:val="006E076C"/>
    <w:rsid w:val="006E1094"/>
    <w:rsid w:val="006E13E9"/>
    <w:rsid w:val="006E1C8B"/>
    <w:rsid w:val="006E21B7"/>
    <w:rsid w:val="006E3267"/>
    <w:rsid w:val="006E344F"/>
    <w:rsid w:val="006E371C"/>
    <w:rsid w:val="006E37BD"/>
    <w:rsid w:val="006E4050"/>
    <w:rsid w:val="006E40DB"/>
    <w:rsid w:val="006E4310"/>
    <w:rsid w:val="006E466B"/>
    <w:rsid w:val="006E4BA8"/>
    <w:rsid w:val="006E4F2A"/>
    <w:rsid w:val="006E5320"/>
    <w:rsid w:val="006E5383"/>
    <w:rsid w:val="006E5866"/>
    <w:rsid w:val="006E5CC4"/>
    <w:rsid w:val="006E5D92"/>
    <w:rsid w:val="006E5E55"/>
    <w:rsid w:val="006E656B"/>
    <w:rsid w:val="006E6772"/>
    <w:rsid w:val="006E6C9F"/>
    <w:rsid w:val="006E6F55"/>
    <w:rsid w:val="006E770D"/>
    <w:rsid w:val="006E785F"/>
    <w:rsid w:val="006E7A3A"/>
    <w:rsid w:val="006E7A3D"/>
    <w:rsid w:val="006E7F88"/>
    <w:rsid w:val="006F0177"/>
    <w:rsid w:val="006F0237"/>
    <w:rsid w:val="006F03A2"/>
    <w:rsid w:val="006F045A"/>
    <w:rsid w:val="006F04CD"/>
    <w:rsid w:val="006F061B"/>
    <w:rsid w:val="006F09E7"/>
    <w:rsid w:val="006F0A99"/>
    <w:rsid w:val="006F0D61"/>
    <w:rsid w:val="006F0E51"/>
    <w:rsid w:val="006F11B1"/>
    <w:rsid w:val="006F1840"/>
    <w:rsid w:val="006F1CA9"/>
    <w:rsid w:val="006F1DDC"/>
    <w:rsid w:val="006F215A"/>
    <w:rsid w:val="006F25CB"/>
    <w:rsid w:val="006F2686"/>
    <w:rsid w:val="006F2701"/>
    <w:rsid w:val="006F2A58"/>
    <w:rsid w:val="006F2E29"/>
    <w:rsid w:val="006F3287"/>
    <w:rsid w:val="006F3766"/>
    <w:rsid w:val="006F4B8C"/>
    <w:rsid w:val="006F4EA0"/>
    <w:rsid w:val="006F5060"/>
    <w:rsid w:val="006F5556"/>
    <w:rsid w:val="006F567B"/>
    <w:rsid w:val="006F58E1"/>
    <w:rsid w:val="006F5EBB"/>
    <w:rsid w:val="006F638B"/>
    <w:rsid w:val="006F6702"/>
    <w:rsid w:val="006F68D4"/>
    <w:rsid w:val="006F68FA"/>
    <w:rsid w:val="006F69BE"/>
    <w:rsid w:val="006F6C78"/>
    <w:rsid w:val="006F6CBD"/>
    <w:rsid w:val="006F6FCB"/>
    <w:rsid w:val="006F7283"/>
    <w:rsid w:val="006F741C"/>
    <w:rsid w:val="006F76D7"/>
    <w:rsid w:val="00700282"/>
    <w:rsid w:val="007003CD"/>
    <w:rsid w:val="0070044D"/>
    <w:rsid w:val="0070061A"/>
    <w:rsid w:val="0070082B"/>
    <w:rsid w:val="00700882"/>
    <w:rsid w:val="0070094F"/>
    <w:rsid w:val="0070095C"/>
    <w:rsid w:val="007015C5"/>
    <w:rsid w:val="007018A4"/>
    <w:rsid w:val="007018BA"/>
    <w:rsid w:val="0070253B"/>
    <w:rsid w:val="007029E4"/>
    <w:rsid w:val="0070327F"/>
    <w:rsid w:val="00703434"/>
    <w:rsid w:val="00703589"/>
    <w:rsid w:val="0070395C"/>
    <w:rsid w:val="007039BB"/>
    <w:rsid w:val="00703E6A"/>
    <w:rsid w:val="00703F3B"/>
    <w:rsid w:val="00703FFA"/>
    <w:rsid w:val="007040A0"/>
    <w:rsid w:val="00704477"/>
    <w:rsid w:val="00704C5B"/>
    <w:rsid w:val="0070531C"/>
    <w:rsid w:val="0070577E"/>
    <w:rsid w:val="007068B6"/>
    <w:rsid w:val="00706942"/>
    <w:rsid w:val="00706AB7"/>
    <w:rsid w:val="00706C8E"/>
    <w:rsid w:val="00706D11"/>
    <w:rsid w:val="00707049"/>
    <w:rsid w:val="00707325"/>
    <w:rsid w:val="00707590"/>
    <w:rsid w:val="0070761B"/>
    <w:rsid w:val="00707C7E"/>
    <w:rsid w:val="00707D2F"/>
    <w:rsid w:val="007101A8"/>
    <w:rsid w:val="0071050F"/>
    <w:rsid w:val="00710630"/>
    <w:rsid w:val="00710648"/>
    <w:rsid w:val="0071074C"/>
    <w:rsid w:val="00710C78"/>
    <w:rsid w:val="00710FB6"/>
    <w:rsid w:val="00711388"/>
    <w:rsid w:val="00711861"/>
    <w:rsid w:val="0071187E"/>
    <w:rsid w:val="0071228F"/>
    <w:rsid w:val="007127F9"/>
    <w:rsid w:val="00712BA7"/>
    <w:rsid w:val="0071386A"/>
    <w:rsid w:val="0071389B"/>
    <w:rsid w:val="00713F9A"/>
    <w:rsid w:val="0071400C"/>
    <w:rsid w:val="00714099"/>
    <w:rsid w:val="00714B50"/>
    <w:rsid w:val="00714B65"/>
    <w:rsid w:val="00714E84"/>
    <w:rsid w:val="007151AF"/>
    <w:rsid w:val="0071536E"/>
    <w:rsid w:val="00715692"/>
    <w:rsid w:val="00715A0E"/>
    <w:rsid w:val="00715A1F"/>
    <w:rsid w:val="00715AE2"/>
    <w:rsid w:val="00715E67"/>
    <w:rsid w:val="00716555"/>
    <w:rsid w:val="00716886"/>
    <w:rsid w:val="00716CCC"/>
    <w:rsid w:val="00716EAD"/>
    <w:rsid w:val="00717526"/>
    <w:rsid w:val="007175A0"/>
    <w:rsid w:val="00717714"/>
    <w:rsid w:val="00717B06"/>
    <w:rsid w:val="00717CCD"/>
    <w:rsid w:val="00717D46"/>
    <w:rsid w:val="0072022C"/>
    <w:rsid w:val="00720888"/>
    <w:rsid w:val="00720CC9"/>
    <w:rsid w:val="00720F8C"/>
    <w:rsid w:val="00721427"/>
    <w:rsid w:val="007214F9"/>
    <w:rsid w:val="00721B88"/>
    <w:rsid w:val="00722127"/>
    <w:rsid w:val="007221E1"/>
    <w:rsid w:val="007224E5"/>
    <w:rsid w:val="00722D45"/>
    <w:rsid w:val="00723333"/>
    <w:rsid w:val="0072357E"/>
    <w:rsid w:val="00723B7F"/>
    <w:rsid w:val="00723F8C"/>
    <w:rsid w:val="0072408B"/>
    <w:rsid w:val="00724303"/>
    <w:rsid w:val="007247BD"/>
    <w:rsid w:val="007249D3"/>
    <w:rsid w:val="00724B5C"/>
    <w:rsid w:val="007253D7"/>
    <w:rsid w:val="00725E8F"/>
    <w:rsid w:val="0072661F"/>
    <w:rsid w:val="00726D4E"/>
    <w:rsid w:val="00727240"/>
    <w:rsid w:val="00727329"/>
    <w:rsid w:val="0072765E"/>
    <w:rsid w:val="0072775A"/>
    <w:rsid w:val="00727EA7"/>
    <w:rsid w:val="00727EAB"/>
    <w:rsid w:val="007301CB"/>
    <w:rsid w:val="007303E0"/>
    <w:rsid w:val="00730778"/>
    <w:rsid w:val="0073086C"/>
    <w:rsid w:val="00730A0E"/>
    <w:rsid w:val="00731001"/>
    <w:rsid w:val="00731C99"/>
    <w:rsid w:val="00732211"/>
    <w:rsid w:val="007324B9"/>
    <w:rsid w:val="00732689"/>
    <w:rsid w:val="0073295F"/>
    <w:rsid w:val="00732961"/>
    <w:rsid w:val="007329BF"/>
    <w:rsid w:val="00733723"/>
    <w:rsid w:val="0073389C"/>
    <w:rsid w:val="00733BB2"/>
    <w:rsid w:val="007341C7"/>
    <w:rsid w:val="00734527"/>
    <w:rsid w:val="007346DE"/>
    <w:rsid w:val="0073470A"/>
    <w:rsid w:val="007348F2"/>
    <w:rsid w:val="00734E98"/>
    <w:rsid w:val="00735286"/>
    <w:rsid w:val="00735B76"/>
    <w:rsid w:val="00736101"/>
    <w:rsid w:val="007364F5"/>
    <w:rsid w:val="00736753"/>
    <w:rsid w:val="00736E00"/>
    <w:rsid w:val="00737294"/>
    <w:rsid w:val="007378F8"/>
    <w:rsid w:val="00737D35"/>
    <w:rsid w:val="00737F6D"/>
    <w:rsid w:val="00740831"/>
    <w:rsid w:val="007408AA"/>
    <w:rsid w:val="00740F72"/>
    <w:rsid w:val="00741241"/>
    <w:rsid w:val="0074128B"/>
    <w:rsid w:val="0074181C"/>
    <w:rsid w:val="0074194C"/>
    <w:rsid w:val="00741AFD"/>
    <w:rsid w:val="00741E10"/>
    <w:rsid w:val="00741F6F"/>
    <w:rsid w:val="0074263C"/>
    <w:rsid w:val="0074285E"/>
    <w:rsid w:val="00742CAC"/>
    <w:rsid w:val="00742FFF"/>
    <w:rsid w:val="00743475"/>
    <w:rsid w:val="00743B83"/>
    <w:rsid w:val="00743E55"/>
    <w:rsid w:val="0074448E"/>
    <w:rsid w:val="00744B28"/>
    <w:rsid w:val="00744EBB"/>
    <w:rsid w:val="00744F8A"/>
    <w:rsid w:val="00745187"/>
    <w:rsid w:val="00745198"/>
    <w:rsid w:val="00745A43"/>
    <w:rsid w:val="00745D3B"/>
    <w:rsid w:val="00745E66"/>
    <w:rsid w:val="0074613E"/>
    <w:rsid w:val="007462D5"/>
    <w:rsid w:val="007463BF"/>
    <w:rsid w:val="007463F0"/>
    <w:rsid w:val="007464CA"/>
    <w:rsid w:val="00746539"/>
    <w:rsid w:val="0074656D"/>
    <w:rsid w:val="007466EC"/>
    <w:rsid w:val="00746754"/>
    <w:rsid w:val="00747056"/>
    <w:rsid w:val="0074768F"/>
    <w:rsid w:val="00747BD4"/>
    <w:rsid w:val="00747CD5"/>
    <w:rsid w:val="00747D1D"/>
    <w:rsid w:val="007504C9"/>
    <w:rsid w:val="007507E2"/>
    <w:rsid w:val="00750AB6"/>
    <w:rsid w:val="00750B44"/>
    <w:rsid w:val="00750CAA"/>
    <w:rsid w:val="00750F0A"/>
    <w:rsid w:val="0075187B"/>
    <w:rsid w:val="007518E1"/>
    <w:rsid w:val="0075210A"/>
    <w:rsid w:val="00752A29"/>
    <w:rsid w:val="00752B31"/>
    <w:rsid w:val="00752FC7"/>
    <w:rsid w:val="007534B8"/>
    <w:rsid w:val="0075359D"/>
    <w:rsid w:val="00753872"/>
    <w:rsid w:val="007541DA"/>
    <w:rsid w:val="007542DA"/>
    <w:rsid w:val="007542EF"/>
    <w:rsid w:val="007543F5"/>
    <w:rsid w:val="00754688"/>
    <w:rsid w:val="00754798"/>
    <w:rsid w:val="00754BB1"/>
    <w:rsid w:val="0075521A"/>
    <w:rsid w:val="0075582B"/>
    <w:rsid w:val="0075590A"/>
    <w:rsid w:val="00755CAA"/>
    <w:rsid w:val="0075642A"/>
    <w:rsid w:val="0075644D"/>
    <w:rsid w:val="00756525"/>
    <w:rsid w:val="00756624"/>
    <w:rsid w:val="007572B9"/>
    <w:rsid w:val="007572BE"/>
    <w:rsid w:val="007572DA"/>
    <w:rsid w:val="007575D7"/>
    <w:rsid w:val="007577E0"/>
    <w:rsid w:val="0075788F"/>
    <w:rsid w:val="00757BE9"/>
    <w:rsid w:val="00757CB7"/>
    <w:rsid w:val="00757EFC"/>
    <w:rsid w:val="007603E2"/>
    <w:rsid w:val="00760551"/>
    <w:rsid w:val="00760C35"/>
    <w:rsid w:val="0076113E"/>
    <w:rsid w:val="00761161"/>
    <w:rsid w:val="007612A9"/>
    <w:rsid w:val="007612E6"/>
    <w:rsid w:val="0076141F"/>
    <w:rsid w:val="00761478"/>
    <w:rsid w:val="00761BA1"/>
    <w:rsid w:val="00762039"/>
    <w:rsid w:val="007621FC"/>
    <w:rsid w:val="007624DF"/>
    <w:rsid w:val="0076255D"/>
    <w:rsid w:val="007625B2"/>
    <w:rsid w:val="007625DD"/>
    <w:rsid w:val="007626C9"/>
    <w:rsid w:val="007628AE"/>
    <w:rsid w:val="00762A0C"/>
    <w:rsid w:val="00762EF8"/>
    <w:rsid w:val="00763169"/>
    <w:rsid w:val="00763732"/>
    <w:rsid w:val="007637A1"/>
    <w:rsid w:val="0076380F"/>
    <w:rsid w:val="007642F6"/>
    <w:rsid w:val="007643C7"/>
    <w:rsid w:val="00764476"/>
    <w:rsid w:val="007646D8"/>
    <w:rsid w:val="00764D6F"/>
    <w:rsid w:val="0076582A"/>
    <w:rsid w:val="0076599C"/>
    <w:rsid w:val="007659EE"/>
    <w:rsid w:val="007662A1"/>
    <w:rsid w:val="007663E4"/>
    <w:rsid w:val="0076657B"/>
    <w:rsid w:val="00766963"/>
    <w:rsid w:val="007669C5"/>
    <w:rsid w:val="00766DAD"/>
    <w:rsid w:val="00767095"/>
    <w:rsid w:val="007672ED"/>
    <w:rsid w:val="00767484"/>
    <w:rsid w:val="0076757C"/>
    <w:rsid w:val="007675D9"/>
    <w:rsid w:val="0076795A"/>
    <w:rsid w:val="00767B69"/>
    <w:rsid w:val="00767CDD"/>
    <w:rsid w:val="00770021"/>
    <w:rsid w:val="007700F2"/>
    <w:rsid w:val="00770414"/>
    <w:rsid w:val="00770A55"/>
    <w:rsid w:val="00770A90"/>
    <w:rsid w:val="00771259"/>
    <w:rsid w:val="00771D1B"/>
    <w:rsid w:val="0077211C"/>
    <w:rsid w:val="007722FA"/>
    <w:rsid w:val="00773AB0"/>
    <w:rsid w:val="00773C33"/>
    <w:rsid w:val="00774325"/>
    <w:rsid w:val="007746D7"/>
    <w:rsid w:val="00774744"/>
    <w:rsid w:val="00774E49"/>
    <w:rsid w:val="00774E5A"/>
    <w:rsid w:val="00775139"/>
    <w:rsid w:val="007751D4"/>
    <w:rsid w:val="007751F8"/>
    <w:rsid w:val="007752E9"/>
    <w:rsid w:val="00775718"/>
    <w:rsid w:val="00775EBA"/>
    <w:rsid w:val="00775F25"/>
    <w:rsid w:val="00776094"/>
    <w:rsid w:val="00776604"/>
    <w:rsid w:val="00776930"/>
    <w:rsid w:val="00776A9E"/>
    <w:rsid w:val="00776E61"/>
    <w:rsid w:val="00776EFB"/>
    <w:rsid w:val="00777459"/>
    <w:rsid w:val="0077774E"/>
    <w:rsid w:val="007809E3"/>
    <w:rsid w:val="00780A3F"/>
    <w:rsid w:val="00781B81"/>
    <w:rsid w:val="00781E78"/>
    <w:rsid w:val="00781FB2"/>
    <w:rsid w:val="00782204"/>
    <w:rsid w:val="0078232D"/>
    <w:rsid w:val="007827CB"/>
    <w:rsid w:val="0078289C"/>
    <w:rsid w:val="00782DA8"/>
    <w:rsid w:val="007832C8"/>
    <w:rsid w:val="0078346E"/>
    <w:rsid w:val="0078370F"/>
    <w:rsid w:val="00783FA8"/>
    <w:rsid w:val="00785090"/>
    <w:rsid w:val="0078515F"/>
    <w:rsid w:val="007853C7"/>
    <w:rsid w:val="007855E6"/>
    <w:rsid w:val="00785A0B"/>
    <w:rsid w:val="00785AC7"/>
    <w:rsid w:val="007862D1"/>
    <w:rsid w:val="00786312"/>
    <w:rsid w:val="00786418"/>
    <w:rsid w:val="00786438"/>
    <w:rsid w:val="007872D4"/>
    <w:rsid w:val="007878C9"/>
    <w:rsid w:val="007879B6"/>
    <w:rsid w:val="00787A5A"/>
    <w:rsid w:val="00787BA1"/>
    <w:rsid w:val="007900C0"/>
    <w:rsid w:val="007903B2"/>
    <w:rsid w:val="007908DF"/>
    <w:rsid w:val="00790C88"/>
    <w:rsid w:val="00790D0E"/>
    <w:rsid w:val="00790E33"/>
    <w:rsid w:val="0079110D"/>
    <w:rsid w:val="007913FA"/>
    <w:rsid w:val="0079151E"/>
    <w:rsid w:val="0079195C"/>
    <w:rsid w:val="00791A91"/>
    <w:rsid w:val="00791B5C"/>
    <w:rsid w:val="0079229B"/>
    <w:rsid w:val="007924D3"/>
    <w:rsid w:val="007926E8"/>
    <w:rsid w:val="00792A8C"/>
    <w:rsid w:val="00792B32"/>
    <w:rsid w:val="00792D30"/>
    <w:rsid w:val="00793017"/>
    <w:rsid w:val="00793420"/>
    <w:rsid w:val="007936F6"/>
    <w:rsid w:val="0079375E"/>
    <w:rsid w:val="00793F01"/>
    <w:rsid w:val="00794296"/>
    <w:rsid w:val="007943A2"/>
    <w:rsid w:val="00794ABC"/>
    <w:rsid w:val="0079514B"/>
    <w:rsid w:val="007955B1"/>
    <w:rsid w:val="00796CD3"/>
    <w:rsid w:val="00796DA9"/>
    <w:rsid w:val="00797338"/>
    <w:rsid w:val="00797542"/>
    <w:rsid w:val="0079760B"/>
    <w:rsid w:val="0079787B"/>
    <w:rsid w:val="0079794A"/>
    <w:rsid w:val="00797AED"/>
    <w:rsid w:val="00797E1F"/>
    <w:rsid w:val="007A0725"/>
    <w:rsid w:val="007A0BD5"/>
    <w:rsid w:val="007A0C13"/>
    <w:rsid w:val="007A1842"/>
    <w:rsid w:val="007A1D1A"/>
    <w:rsid w:val="007A1D59"/>
    <w:rsid w:val="007A2459"/>
    <w:rsid w:val="007A2739"/>
    <w:rsid w:val="007A28A3"/>
    <w:rsid w:val="007A2BD3"/>
    <w:rsid w:val="007A2FFA"/>
    <w:rsid w:val="007A301B"/>
    <w:rsid w:val="007A3180"/>
    <w:rsid w:val="007A37D7"/>
    <w:rsid w:val="007A3989"/>
    <w:rsid w:val="007A3B3F"/>
    <w:rsid w:val="007A3D79"/>
    <w:rsid w:val="007A43E0"/>
    <w:rsid w:val="007A49DA"/>
    <w:rsid w:val="007A51DC"/>
    <w:rsid w:val="007A5734"/>
    <w:rsid w:val="007A593F"/>
    <w:rsid w:val="007A5A8A"/>
    <w:rsid w:val="007A5C17"/>
    <w:rsid w:val="007A60D3"/>
    <w:rsid w:val="007A61E5"/>
    <w:rsid w:val="007A645F"/>
    <w:rsid w:val="007A64F0"/>
    <w:rsid w:val="007A676C"/>
    <w:rsid w:val="007A6F35"/>
    <w:rsid w:val="007A700B"/>
    <w:rsid w:val="007A7823"/>
    <w:rsid w:val="007A7878"/>
    <w:rsid w:val="007B035B"/>
    <w:rsid w:val="007B052C"/>
    <w:rsid w:val="007B0916"/>
    <w:rsid w:val="007B0DA9"/>
    <w:rsid w:val="007B104A"/>
    <w:rsid w:val="007B129D"/>
    <w:rsid w:val="007B1510"/>
    <w:rsid w:val="007B18D4"/>
    <w:rsid w:val="007B19CC"/>
    <w:rsid w:val="007B1AD7"/>
    <w:rsid w:val="007B1EE7"/>
    <w:rsid w:val="007B208A"/>
    <w:rsid w:val="007B30F2"/>
    <w:rsid w:val="007B3293"/>
    <w:rsid w:val="007B334D"/>
    <w:rsid w:val="007B40A1"/>
    <w:rsid w:val="007B40D1"/>
    <w:rsid w:val="007B413A"/>
    <w:rsid w:val="007B49E3"/>
    <w:rsid w:val="007B5023"/>
    <w:rsid w:val="007B59FA"/>
    <w:rsid w:val="007B5C92"/>
    <w:rsid w:val="007B5EB4"/>
    <w:rsid w:val="007B6075"/>
    <w:rsid w:val="007B6708"/>
    <w:rsid w:val="007B68B8"/>
    <w:rsid w:val="007B6AA1"/>
    <w:rsid w:val="007B6EA2"/>
    <w:rsid w:val="007B6ECF"/>
    <w:rsid w:val="007B724B"/>
    <w:rsid w:val="007B7436"/>
    <w:rsid w:val="007B7590"/>
    <w:rsid w:val="007B764D"/>
    <w:rsid w:val="007B77C7"/>
    <w:rsid w:val="007B7A0E"/>
    <w:rsid w:val="007C0217"/>
    <w:rsid w:val="007C02DF"/>
    <w:rsid w:val="007C0D6A"/>
    <w:rsid w:val="007C0E03"/>
    <w:rsid w:val="007C1376"/>
    <w:rsid w:val="007C1D9A"/>
    <w:rsid w:val="007C2278"/>
    <w:rsid w:val="007C22B2"/>
    <w:rsid w:val="007C237F"/>
    <w:rsid w:val="007C2A79"/>
    <w:rsid w:val="007C2F01"/>
    <w:rsid w:val="007C3040"/>
    <w:rsid w:val="007C31F0"/>
    <w:rsid w:val="007C3246"/>
    <w:rsid w:val="007C3656"/>
    <w:rsid w:val="007C3B61"/>
    <w:rsid w:val="007C4127"/>
    <w:rsid w:val="007C43AA"/>
    <w:rsid w:val="007C44C4"/>
    <w:rsid w:val="007C44DD"/>
    <w:rsid w:val="007C455D"/>
    <w:rsid w:val="007C4618"/>
    <w:rsid w:val="007C479C"/>
    <w:rsid w:val="007C4862"/>
    <w:rsid w:val="007C48EF"/>
    <w:rsid w:val="007C49A1"/>
    <w:rsid w:val="007C49B6"/>
    <w:rsid w:val="007C4B1E"/>
    <w:rsid w:val="007C4B71"/>
    <w:rsid w:val="007C4C5B"/>
    <w:rsid w:val="007C4C76"/>
    <w:rsid w:val="007C5148"/>
    <w:rsid w:val="007C5284"/>
    <w:rsid w:val="007C57C2"/>
    <w:rsid w:val="007C57E0"/>
    <w:rsid w:val="007C6497"/>
    <w:rsid w:val="007C6678"/>
    <w:rsid w:val="007C6AEB"/>
    <w:rsid w:val="007C6E9A"/>
    <w:rsid w:val="007C74D1"/>
    <w:rsid w:val="007C76E6"/>
    <w:rsid w:val="007C7D7E"/>
    <w:rsid w:val="007D0021"/>
    <w:rsid w:val="007D0137"/>
    <w:rsid w:val="007D0D87"/>
    <w:rsid w:val="007D0DB8"/>
    <w:rsid w:val="007D1612"/>
    <w:rsid w:val="007D187D"/>
    <w:rsid w:val="007D1ADF"/>
    <w:rsid w:val="007D1F3B"/>
    <w:rsid w:val="007D20FD"/>
    <w:rsid w:val="007D2314"/>
    <w:rsid w:val="007D255B"/>
    <w:rsid w:val="007D25E7"/>
    <w:rsid w:val="007D2622"/>
    <w:rsid w:val="007D2A9D"/>
    <w:rsid w:val="007D2FF7"/>
    <w:rsid w:val="007D3328"/>
    <w:rsid w:val="007D39B7"/>
    <w:rsid w:val="007D3D6E"/>
    <w:rsid w:val="007D3EEF"/>
    <w:rsid w:val="007D42A8"/>
    <w:rsid w:val="007D4348"/>
    <w:rsid w:val="007D46A0"/>
    <w:rsid w:val="007D4EAE"/>
    <w:rsid w:val="007D526B"/>
    <w:rsid w:val="007D560F"/>
    <w:rsid w:val="007D5659"/>
    <w:rsid w:val="007D5F8B"/>
    <w:rsid w:val="007D66F8"/>
    <w:rsid w:val="007D6703"/>
    <w:rsid w:val="007D6A65"/>
    <w:rsid w:val="007D6C02"/>
    <w:rsid w:val="007D6E1F"/>
    <w:rsid w:val="007D7129"/>
    <w:rsid w:val="007D77AB"/>
    <w:rsid w:val="007D7FDB"/>
    <w:rsid w:val="007E00E8"/>
    <w:rsid w:val="007E0294"/>
    <w:rsid w:val="007E02F6"/>
    <w:rsid w:val="007E0337"/>
    <w:rsid w:val="007E092F"/>
    <w:rsid w:val="007E1478"/>
    <w:rsid w:val="007E14B2"/>
    <w:rsid w:val="007E1A98"/>
    <w:rsid w:val="007E25F8"/>
    <w:rsid w:val="007E2953"/>
    <w:rsid w:val="007E2CC0"/>
    <w:rsid w:val="007E2DE3"/>
    <w:rsid w:val="007E2EC6"/>
    <w:rsid w:val="007E2F76"/>
    <w:rsid w:val="007E3601"/>
    <w:rsid w:val="007E3869"/>
    <w:rsid w:val="007E45F1"/>
    <w:rsid w:val="007E4A02"/>
    <w:rsid w:val="007E4D92"/>
    <w:rsid w:val="007E546A"/>
    <w:rsid w:val="007E55B5"/>
    <w:rsid w:val="007E586B"/>
    <w:rsid w:val="007E5E13"/>
    <w:rsid w:val="007E5F91"/>
    <w:rsid w:val="007E61F0"/>
    <w:rsid w:val="007E63D7"/>
    <w:rsid w:val="007E65AE"/>
    <w:rsid w:val="007E6DB1"/>
    <w:rsid w:val="007E702E"/>
    <w:rsid w:val="007E742C"/>
    <w:rsid w:val="007E75F4"/>
    <w:rsid w:val="007E7915"/>
    <w:rsid w:val="007E7996"/>
    <w:rsid w:val="007E79EB"/>
    <w:rsid w:val="007E7C0F"/>
    <w:rsid w:val="007F0168"/>
    <w:rsid w:val="007F0353"/>
    <w:rsid w:val="007F1852"/>
    <w:rsid w:val="007F1B2E"/>
    <w:rsid w:val="007F1BF4"/>
    <w:rsid w:val="007F203E"/>
    <w:rsid w:val="007F247A"/>
    <w:rsid w:val="007F2B95"/>
    <w:rsid w:val="007F2BA0"/>
    <w:rsid w:val="007F2C61"/>
    <w:rsid w:val="007F31A0"/>
    <w:rsid w:val="007F322A"/>
    <w:rsid w:val="007F39AB"/>
    <w:rsid w:val="007F3DC7"/>
    <w:rsid w:val="007F4657"/>
    <w:rsid w:val="007F47DF"/>
    <w:rsid w:val="007F49AE"/>
    <w:rsid w:val="007F49AF"/>
    <w:rsid w:val="007F4AE8"/>
    <w:rsid w:val="007F4C44"/>
    <w:rsid w:val="007F50E8"/>
    <w:rsid w:val="007F5466"/>
    <w:rsid w:val="007F5631"/>
    <w:rsid w:val="007F58DC"/>
    <w:rsid w:val="007F5D2C"/>
    <w:rsid w:val="007F6013"/>
    <w:rsid w:val="007F6457"/>
    <w:rsid w:val="007F66BB"/>
    <w:rsid w:val="007F682D"/>
    <w:rsid w:val="007F74E8"/>
    <w:rsid w:val="007F7D25"/>
    <w:rsid w:val="007F7D2D"/>
    <w:rsid w:val="00800298"/>
    <w:rsid w:val="00800958"/>
    <w:rsid w:val="00800A81"/>
    <w:rsid w:val="00800DF6"/>
    <w:rsid w:val="0080132C"/>
    <w:rsid w:val="00801330"/>
    <w:rsid w:val="00801856"/>
    <w:rsid w:val="00801B8D"/>
    <w:rsid w:val="00801D3B"/>
    <w:rsid w:val="008021CE"/>
    <w:rsid w:val="00802275"/>
    <w:rsid w:val="0080265F"/>
    <w:rsid w:val="008029D9"/>
    <w:rsid w:val="00802B25"/>
    <w:rsid w:val="00802D42"/>
    <w:rsid w:val="008032DD"/>
    <w:rsid w:val="00803411"/>
    <w:rsid w:val="008035CE"/>
    <w:rsid w:val="00803890"/>
    <w:rsid w:val="008039B3"/>
    <w:rsid w:val="00803B2D"/>
    <w:rsid w:val="00803D26"/>
    <w:rsid w:val="00803FD3"/>
    <w:rsid w:val="0080494B"/>
    <w:rsid w:val="00804E28"/>
    <w:rsid w:val="008052A9"/>
    <w:rsid w:val="0080543E"/>
    <w:rsid w:val="008054D8"/>
    <w:rsid w:val="00805666"/>
    <w:rsid w:val="008056B2"/>
    <w:rsid w:val="00805E70"/>
    <w:rsid w:val="00805EA2"/>
    <w:rsid w:val="00805F9C"/>
    <w:rsid w:val="008064B5"/>
    <w:rsid w:val="00806986"/>
    <w:rsid w:val="00806997"/>
    <w:rsid w:val="00806BC6"/>
    <w:rsid w:val="0080749D"/>
    <w:rsid w:val="008076A0"/>
    <w:rsid w:val="008077BA"/>
    <w:rsid w:val="00807B18"/>
    <w:rsid w:val="00810044"/>
    <w:rsid w:val="00810340"/>
    <w:rsid w:val="0081043B"/>
    <w:rsid w:val="0081107D"/>
    <w:rsid w:val="00811352"/>
    <w:rsid w:val="0081157F"/>
    <w:rsid w:val="00812486"/>
    <w:rsid w:val="00812AB5"/>
    <w:rsid w:val="00812BAF"/>
    <w:rsid w:val="00813099"/>
    <w:rsid w:val="008132DA"/>
    <w:rsid w:val="0081362F"/>
    <w:rsid w:val="008137D0"/>
    <w:rsid w:val="00813C75"/>
    <w:rsid w:val="00813C87"/>
    <w:rsid w:val="00813CF3"/>
    <w:rsid w:val="00813E61"/>
    <w:rsid w:val="00814129"/>
    <w:rsid w:val="008146A4"/>
    <w:rsid w:val="0081481B"/>
    <w:rsid w:val="00814921"/>
    <w:rsid w:val="00814A11"/>
    <w:rsid w:val="0081542B"/>
    <w:rsid w:val="0081562F"/>
    <w:rsid w:val="008159AC"/>
    <w:rsid w:val="008162DB"/>
    <w:rsid w:val="008163C8"/>
    <w:rsid w:val="00816622"/>
    <w:rsid w:val="00816B0D"/>
    <w:rsid w:val="00816B24"/>
    <w:rsid w:val="00816D3F"/>
    <w:rsid w:val="00816DE3"/>
    <w:rsid w:val="00817062"/>
    <w:rsid w:val="0081722B"/>
    <w:rsid w:val="008175C4"/>
    <w:rsid w:val="00817602"/>
    <w:rsid w:val="00817A06"/>
    <w:rsid w:val="00817BEF"/>
    <w:rsid w:val="00817C0E"/>
    <w:rsid w:val="00820015"/>
    <w:rsid w:val="00820483"/>
    <w:rsid w:val="00820C6B"/>
    <w:rsid w:val="00820CD6"/>
    <w:rsid w:val="00821184"/>
    <w:rsid w:val="00821195"/>
    <w:rsid w:val="008216B7"/>
    <w:rsid w:val="008218DA"/>
    <w:rsid w:val="00821BAD"/>
    <w:rsid w:val="00821C2D"/>
    <w:rsid w:val="00821D0F"/>
    <w:rsid w:val="0082201D"/>
    <w:rsid w:val="0082209B"/>
    <w:rsid w:val="00822272"/>
    <w:rsid w:val="00822341"/>
    <w:rsid w:val="00822424"/>
    <w:rsid w:val="00822D04"/>
    <w:rsid w:val="008232B8"/>
    <w:rsid w:val="008234F5"/>
    <w:rsid w:val="00823528"/>
    <w:rsid w:val="008235AE"/>
    <w:rsid w:val="00823A28"/>
    <w:rsid w:val="00823B05"/>
    <w:rsid w:val="00823D31"/>
    <w:rsid w:val="00823D45"/>
    <w:rsid w:val="00824022"/>
    <w:rsid w:val="0082403B"/>
    <w:rsid w:val="00824399"/>
    <w:rsid w:val="00824729"/>
    <w:rsid w:val="0082475B"/>
    <w:rsid w:val="00824A97"/>
    <w:rsid w:val="008251A6"/>
    <w:rsid w:val="0082527E"/>
    <w:rsid w:val="0082584C"/>
    <w:rsid w:val="00825A29"/>
    <w:rsid w:val="00825A3C"/>
    <w:rsid w:val="00825D05"/>
    <w:rsid w:val="00826463"/>
    <w:rsid w:val="008265C7"/>
    <w:rsid w:val="008267B8"/>
    <w:rsid w:val="00826BC3"/>
    <w:rsid w:val="008277E2"/>
    <w:rsid w:val="00827874"/>
    <w:rsid w:val="00827B91"/>
    <w:rsid w:val="008302B4"/>
    <w:rsid w:val="00830381"/>
    <w:rsid w:val="008306B1"/>
    <w:rsid w:val="00830A10"/>
    <w:rsid w:val="00830ABE"/>
    <w:rsid w:val="00831906"/>
    <w:rsid w:val="0083196B"/>
    <w:rsid w:val="00831D84"/>
    <w:rsid w:val="0083201D"/>
    <w:rsid w:val="00832021"/>
    <w:rsid w:val="008320A9"/>
    <w:rsid w:val="00832719"/>
    <w:rsid w:val="0083272F"/>
    <w:rsid w:val="0083279A"/>
    <w:rsid w:val="00833040"/>
    <w:rsid w:val="00833172"/>
    <w:rsid w:val="008331AB"/>
    <w:rsid w:val="00833324"/>
    <w:rsid w:val="0083337B"/>
    <w:rsid w:val="00833603"/>
    <w:rsid w:val="00833C3A"/>
    <w:rsid w:val="00833FED"/>
    <w:rsid w:val="008345A7"/>
    <w:rsid w:val="008345CA"/>
    <w:rsid w:val="00834CB9"/>
    <w:rsid w:val="00834F07"/>
    <w:rsid w:val="008350C4"/>
    <w:rsid w:val="0083538D"/>
    <w:rsid w:val="008354CD"/>
    <w:rsid w:val="00835642"/>
    <w:rsid w:val="00835C56"/>
    <w:rsid w:val="00835D11"/>
    <w:rsid w:val="00835F3C"/>
    <w:rsid w:val="0083665F"/>
    <w:rsid w:val="00837048"/>
    <w:rsid w:val="008370F2"/>
    <w:rsid w:val="008371DF"/>
    <w:rsid w:val="0083730F"/>
    <w:rsid w:val="008377D3"/>
    <w:rsid w:val="00837B1B"/>
    <w:rsid w:val="00837DA1"/>
    <w:rsid w:val="008403BB"/>
    <w:rsid w:val="00840401"/>
    <w:rsid w:val="008407F4"/>
    <w:rsid w:val="00840B68"/>
    <w:rsid w:val="008411AA"/>
    <w:rsid w:val="00841304"/>
    <w:rsid w:val="008414A7"/>
    <w:rsid w:val="008414DA"/>
    <w:rsid w:val="008414FC"/>
    <w:rsid w:val="0084243D"/>
    <w:rsid w:val="00842C7F"/>
    <w:rsid w:val="00842E78"/>
    <w:rsid w:val="008430A2"/>
    <w:rsid w:val="00843301"/>
    <w:rsid w:val="00843746"/>
    <w:rsid w:val="00843948"/>
    <w:rsid w:val="00843987"/>
    <w:rsid w:val="00843B60"/>
    <w:rsid w:val="008442FF"/>
    <w:rsid w:val="00844389"/>
    <w:rsid w:val="008445AF"/>
    <w:rsid w:val="008446E1"/>
    <w:rsid w:val="00844721"/>
    <w:rsid w:val="00844970"/>
    <w:rsid w:val="00844E44"/>
    <w:rsid w:val="00845ABB"/>
    <w:rsid w:val="00845BAF"/>
    <w:rsid w:val="00845BB6"/>
    <w:rsid w:val="00846182"/>
    <w:rsid w:val="008461A8"/>
    <w:rsid w:val="00846309"/>
    <w:rsid w:val="00846338"/>
    <w:rsid w:val="00846795"/>
    <w:rsid w:val="00846892"/>
    <w:rsid w:val="00846968"/>
    <w:rsid w:val="00846C37"/>
    <w:rsid w:val="00846DF3"/>
    <w:rsid w:val="00846E1A"/>
    <w:rsid w:val="00846ECD"/>
    <w:rsid w:val="00847108"/>
    <w:rsid w:val="008474E9"/>
    <w:rsid w:val="008479F1"/>
    <w:rsid w:val="008506FA"/>
    <w:rsid w:val="0085088D"/>
    <w:rsid w:val="008508B0"/>
    <w:rsid w:val="0085138D"/>
    <w:rsid w:val="008515C0"/>
    <w:rsid w:val="008517B7"/>
    <w:rsid w:val="008523A6"/>
    <w:rsid w:val="008527D2"/>
    <w:rsid w:val="008528BB"/>
    <w:rsid w:val="00852A02"/>
    <w:rsid w:val="00852C65"/>
    <w:rsid w:val="00852ED1"/>
    <w:rsid w:val="00852F0F"/>
    <w:rsid w:val="008530AF"/>
    <w:rsid w:val="00853526"/>
    <w:rsid w:val="008539D8"/>
    <w:rsid w:val="00854A54"/>
    <w:rsid w:val="00854A67"/>
    <w:rsid w:val="00854AF6"/>
    <w:rsid w:val="0085574D"/>
    <w:rsid w:val="008559BA"/>
    <w:rsid w:val="00855AC6"/>
    <w:rsid w:val="00855C8F"/>
    <w:rsid w:val="0085643A"/>
    <w:rsid w:val="008569DB"/>
    <w:rsid w:val="00857136"/>
    <w:rsid w:val="008574C0"/>
    <w:rsid w:val="008576CC"/>
    <w:rsid w:val="00857824"/>
    <w:rsid w:val="00857B6C"/>
    <w:rsid w:val="00857EBD"/>
    <w:rsid w:val="00860097"/>
    <w:rsid w:val="00860814"/>
    <w:rsid w:val="00860945"/>
    <w:rsid w:val="008609CB"/>
    <w:rsid w:val="00860AEF"/>
    <w:rsid w:val="0086104B"/>
    <w:rsid w:val="00861197"/>
    <w:rsid w:val="00861633"/>
    <w:rsid w:val="008617AF"/>
    <w:rsid w:val="00861BE8"/>
    <w:rsid w:val="00861F4B"/>
    <w:rsid w:val="0086283E"/>
    <w:rsid w:val="008629A3"/>
    <w:rsid w:val="00862AB7"/>
    <w:rsid w:val="008631B6"/>
    <w:rsid w:val="0086336B"/>
    <w:rsid w:val="0086347B"/>
    <w:rsid w:val="00863559"/>
    <w:rsid w:val="00863694"/>
    <w:rsid w:val="008637D2"/>
    <w:rsid w:val="008638FC"/>
    <w:rsid w:val="00863901"/>
    <w:rsid w:val="00863D84"/>
    <w:rsid w:val="008646B8"/>
    <w:rsid w:val="0086472C"/>
    <w:rsid w:val="00865600"/>
    <w:rsid w:val="0086580C"/>
    <w:rsid w:val="00866031"/>
    <w:rsid w:val="00866E71"/>
    <w:rsid w:val="00867B59"/>
    <w:rsid w:val="00867DE1"/>
    <w:rsid w:val="00867E32"/>
    <w:rsid w:val="008708F0"/>
    <w:rsid w:val="00870983"/>
    <w:rsid w:val="00870A4E"/>
    <w:rsid w:val="0087131C"/>
    <w:rsid w:val="008723E6"/>
    <w:rsid w:val="0087247D"/>
    <w:rsid w:val="00872484"/>
    <w:rsid w:val="00872936"/>
    <w:rsid w:val="00872CDB"/>
    <w:rsid w:val="00872ECD"/>
    <w:rsid w:val="00872F26"/>
    <w:rsid w:val="008732F8"/>
    <w:rsid w:val="00873321"/>
    <w:rsid w:val="00873462"/>
    <w:rsid w:val="0087358B"/>
    <w:rsid w:val="00873615"/>
    <w:rsid w:val="00873692"/>
    <w:rsid w:val="008737CD"/>
    <w:rsid w:val="00873A12"/>
    <w:rsid w:val="00874BFF"/>
    <w:rsid w:val="00875816"/>
    <w:rsid w:val="00875F98"/>
    <w:rsid w:val="008763C5"/>
    <w:rsid w:val="008764D3"/>
    <w:rsid w:val="008769AC"/>
    <w:rsid w:val="00876B75"/>
    <w:rsid w:val="00876F95"/>
    <w:rsid w:val="00877425"/>
    <w:rsid w:val="008774B7"/>
    <w:rsid w:val="00877ACA"/>
    <w:rsid w:val="00877B57"/>
    <w:rsid w:val="00880357"/>
    <w:rsid w:val="00880FD7"/>
    <w:rsid w:val="00881432"/>
    <w:rsid w:val="00881681"/>
    <w:rsid w:val="00881863"/>
    <w:rsid w:val="00881880"/>
    <w:rsid w:val="008819BE"/>
    <w:rsid w:val="00881A7A"/>
    <w:rsid w:val="00881A9C"/>
    <w:rsid w:val="00881B92"/>
    <w:rsid w:val="008821F2"/>
    <w:rsid w:val="00882478"/>
    <w:rsid w:val="00882949"/>
    <w:rsid w:val="00882E3A"/>
    <w:rsid w:val="00883225"/>
    <w:rsid w:val="00883A73"/>
    <w:rsid w:val="00883B67"/>
    <w:rsid w:val="00883D05"/>
    <w:rsid w:val="00883EAB"/>
    <w:rsid w:val="00884110"/>
    <w:rsid w:val="00884DF0"/>
    <w:rsid w:val="00884E04"/>
    <w:rsid w:val="00884E6C"/>
    <w:rsid w:val="00884F57"/>
    <w:rsid w:val="008851F7"/>
    <w:rsid w:val="008853F7"/>
    <w:rsid w:val="00885549"/>
    <w:rsid w:val="00885B2F"/>
    <w:rsid w:val="00885D7D"/>
    <w:rsid w:val="00885D8F"/>
    <w:rsid w:val="00886079"/>
    <w:rsid w:val="00886347"/>
    <w:rsid w:val="008863D0"/>
    <w:rsid w:val="008865AD"/>
    <w:rsid w:val="00886804"/>
    <w:rsid w:val="00886867"/>
    <w:rsid w:val="00886B03"/>
    <w:rsid w:val="00886B41"/>
    <w:rsid w:val="00886C7B"/>
    <w:rsid w:val="00886DEB"/>
    <w:rsid w:val="00887567"/>
    <w:rsid w:val="0088770A"/>
    <w:rsid w:val="00887779"/>
    <w:rsid w:val="00887952"/>
    <w:rsid w:val="00887C51"/>
    <w:rsid w:val="0089035E"/>
    <w:rsid w:val="00890373"/>
    <w:rsid w:val="0089053D"/>
    <w:rsid w:val="008905B1"/>
    <w:rsid w:val="00890EDB"/>
    <w:rsid w:val="008910BB"/>
    <w:rsid w:val="00891189"/>
    <w:rsid w:val="0089158E"/>
    <w:rsid w:val="008920D1"/>
    <w:rsid w:val="00892556"/>
    <w:rsid w:val="00892942"/>
    <w:rsid w:val="00892D0D"/>
    <w:rsid w:val="00893020"/>
    <w:rsid w:val="00893461"/>
    <w:rsid w:val="00893581"/>
    <w:rsid w:val="00893872"/>
    <w:rsid w:val="008939FC"/>
    <w:rsid w:val="00893BC1"/>
    <w:rsid w:val="0089465D"/>
    <w:rsid w:val="0089467F"/>
    <w:rsid w:val="00894AE5"/>
    <w:rsid w:val="00894BD0"/>
    <w:rsid w:val="00895026"/>
    <w:rsid w:val="00895121"/>
    <w:rsid w:val="00895890"/>
    <w:rsid w:val="00896715"/>
    <w:rsid w:val="008968B4"/>
    <w:rsid w:val="00896A8F"/>
    <w:rsid w:val="00896CCA"/>
    <w:rsid w:val="00896EF0"/>
    <w:rsid w:val="00897083"/>
    <w:rsid w:val="00897457"/>
    <w:rsid w:val="008976DD"/>
    <w:rsid w:val="00897A2A"/>
    <w:rsid w:val="00897B99"/>
    <w:rsid w:val="00897D92"/>
    <w:rsid w:val="00897E66"/>
    <w:rsid w:val="008A01AE"/>
    <w:rsid w:val="008A049E"/>
    <w:rsid w:val="008A06C2"/>
    <w:rsid w:val="008A07AD"/>
    <w:rsid w:val="008A1214"/>
    <w:rsid w:val="008A12AC"/>
    <w:rsid w:val="008A15CA"/>
    <w:rsid w:val="008A1737"/>
    <w:rsid w:val="008A21E0"/>
    <w:rsid w:val="008A2269"/>
    <w:rsid w:val="008A23D9"/>
    <w:rsid w:val="008A23FC"/>
    <w:rsid w:val="008A27F2"/>
    <w:rsid w:val="008A2DE5"/>
    <w:rsid w:val="008A308E"/>
    <w:rsid w:val="008A30A8"/>
    <w:rsid w:val="008A347C"/>
    <w:rsid w:val="008A34AD"/>
    <w:rsid w:val="008A3855"/>
    <w:rsid w:val="008A429C"/>
    <w:rsid w:val="008A46AC"/>
    <w:rsid w:val="008A47A4"/>
    <w:rsid w:val="008A47E7"/>
    <w:rsid w:val="008A4805"/>
    <w:rsid w:val="008A4891"/>
    <w:rsid w:val="008A4A56"/>
    <w:rsid w:val="008A4A8E"/>
    <w:rsid w:val="008A4B62"/>
    <w:rsid w:val="008A4B74"/>
    <w:rsid w:val="008A5924"/>
    <w:rsid w:val="008A5988"/>
    <w:rsid w:val="008A5B5E"/>
    <w:rsid w:val="008A5EDB"/>
    <w:rsid w:val="008A61CE"/>
    <w:rsid w:val="008A6253"/>
    <w:rsid w:val="008A644C"/>
    <w:rsid w:val="008A6463"/>
    <w:rsid w:val="008A64CA"/>
    <w:rsid w:val="008A6551"/>
    <w:rsid w:val="008A65EC"/>
    <w:rsid w:val="008A66E7"/>
    <w:rsid w:val="008A6AB0"/>
    <w:rsid w:val="008A6B64"/>
    <w:rsid w:val="008A6C0B"/>
    <w:rsid w:val="008A6C4F"/>
    <w:rsid w:val="008A6E4D"/>
    <w:rsid w:val="008A75BF"/>
    <w:rsid w:val="008A78EC"/>
    <w:rsid w:val="008A7C36"/>
    <w:rsid w:val="008A7D91"/>
    <w:rsid w:val="008A7DB3"/>
    <w:rsid w:val="008B0A2E"/>
    <w:rsid w:val="008B0A39"/>
    <w:rsid w:val="008B0E5F"/>
    <w:rsid w:val="008B1111"/>
    <w:rsid w:val="008B1139"/>
    <w:rsid w:val="008B119C"/>
    <w:rsid w:val="008B1356"/>
    <w:rsid w:val="008B1398"/>
    <w:rsid w:val="008B13DC"/>
    <w:rsid w:val="008B1407"/>
    <w:rsid w:val="008B16C3"/>
    <w:rsid w:val="008B16D8"/>
    <w:rsid w:val="008B19B1"/>
    <w:rsid w:val="008B1ADD"/>
    <w:rsid w:val="008B1FDD"/>
    <w:rsid w:val="008B32D2"/>
    <w:rsid w:val="008B3477"/>
    <w:rsid w:val="008B3C94"/>
    <w:rsid w:val="008B4340"/>
    <w:rsid w:val="008B437A"/>
    <w:rsid w:val="008B455A"/>
    <w:rsid w:val="008B4CB9"/>
    <w:rsid w:val="008B54A9"/>
    <w:rsid w:val="008B587D"/>
    <w:rsid w:val="008B6437"/>
    <w:rsid w:val="008B64CC"/>
    <w:rsid w:val="008B6529"/>
    <w:rsid w:val="008B68B6"/>
    <w:rsid w:val="008B69B5"/>
    <w:rsid w:val="008B7327"/>
    <w:rsid w:val="008B7353"/>
    <w:rsid w:val="008B7608"/>
    <w:rsid w:val="008B7920"/>
    <w:rsid w:val="008B7DEE"/>
    <w:rsid w:val="008C09DB"/>
    <w:rsid w:val="008C0C67"/>
    <w:rsid w:val="008C0F18"/>
    <w:rsid w:val="008C15B1"/>
    <w:rsid w:val="008C1BB3"/>
    <w:rsid w:val="008C1E32"/>
    <w:rsid w:val="008C23B7"/>
    <w:rsid w:val="008C284C"/>
    <w:rsid w:val="008C2C2F"/>
    <w:rsid w:val="008C2ED7"/>
    <w:rsid w:val="008C32A5"/>
    <w:rsid w:val="008C360B"/>
    <w:rsid w:val="008C3E13"/>
    <w:rsid w:val="008C3F48"/>
    <w:rsid w:val="008C3FDE"/>
    <w:rsid w:val="008C4690"/>
    <w:rsid w:val="008C4827"/>
    <w:rsid w:val="008C487E"/>
    <w:rsid w:val="008C488A"/>
    <w:rsid w:val="008C5120"/>
    <w:rsid w:val="008C524A"/>
    <w:rsid w:val="008C5441"/>
    <w:rsid w:val="008C5BD2"/>
    <w:rsid w:val="008C5D5D"/>
    <w:rsid w:val="008C5E76"/>
    <w:rsid w:val="008C5F34"/>
    <w:rsid w:val="008C6161"/>
    <w:rsid w:val="008C633D"/>
    <w:rsid w:val="008C6727"/>
    <w:rsid w:val="008C7547"/>
    <w:rsid w:val="008C75F1"/>
    <w:rsid w:val="008C7C01"/>
    <w:rsid w:val="008C7DD4"/>
    <w:rsid w:val="008D06A4"/>
    <w:rsid w:val="008D0A59"/>
    <w:rsid w:val="008D134B"/>
    <w:rsid w:val="008D1454"/>
    <w:rsid w:val="008D17FC"/>
    <w:rsid w:val="008D2391"/>
    <w:rsid w:val="008D2398"/>
    <w:rsid w:val="008D24B0"/>
    <w:rsid w:val="008D2E19"/>
    <w:rsid w:val="008D33EC"/>
    <w:rsid w:val="008D39BC"/>
    <w:rsid w:val="008D3A44"/>
    <w:rsid w:val="008D3BE9"/>
    <w:rsid w:val="008D5070"/>
    <w:rsid w:val="008D55CB"/>
    <w:rsid w:val="008D649F"/>
    <w:rsid w:val="008D6F27"/>
    <w:rsid w:val="008D72ED"/>
    <w:rsid w:val="008D7763"/>
    <w:rsid w:val="008D78F1"/>
    <w:rsid w:val="008D7E9A"/>
    <w:rsid w:val="008D7EB4"/>
    <w:rsid w:val="008E00A9"/>
    <w:rsid w:val="008E06AC"/>
    <w:rsid w:val="008E0951"/>
    <w:rsid w:val="008E0E00"/>
    <w:rsid w:val="008E0F53"/>
    <w:rsid w:val="008E18F9"/>
    <w:rsid w:val="008E1C4A"/>
    <w:rsid w:val="008E1EC0"/>
    <w:rsid w:val="008E1F53"/>
    <w:rsid w:val="008E201D"/>
    <w:rsid w:val="008E26E3"/>
    <w:rsid w:val="008E31B4"/>
    <w:rsid w:val="008E3478"/>
    <w:rsid w:val="008E3504"/>
    <w:rsid w:val="008E3578"/>
    <w:rsid w:val="008E35FA"/>
    <w:rsid w:val="008E3C43"/>
    <w:rsid w:val="008E4843"/>
    <w:rsid w:val="008E4DF7"/>
    <w:rsid w:val="008E5114"/>
    <w:rsid w:val="008E53E8"/>
    <w:rsid w:val="008E5487"/>
    <w:rsid w:val="008E5583"/>
    <w:rsid w:val="008E5900"/>
    <w:rsid w:val="008E5FFE"/>
    <w:rsid w:val="008E634E"/>
    <w:rsid w:val="008E6405"/>
    <w:rsid w:val="008E64AC"/>
    <w:rsid w:val="008E6665"/>
    <w:rsid w:val="008E6961"/>
    <w:rsid w:val="008E6BAF"/>
    <w:rsid w:val="008E6D2D"/>
    <w:rsid w:val="008E6E32"/>
    <w:rsid w:val="008E7535"/>
    <w:rsid w:val="008E7669"/>
    <w:rsid w:val="008E7E27"/>
    <w:rsid w:val="008F0594"/>
    <w:rsid w:val="008F0757"/>
    <w:rsid w:val="008F076D"/>
    <w:rsid w:val="008F0AD0"/>
    <w:rsid w:val="008F0C66"/>
    <w:rsid w:val="008F105A"/>
    <w:rsid w:val="008F2B32"/>
    <w:rsid w:val="008F2E7F"/>
    <w:rsid w:val="008F33F7"/>
    <w:rsid w:val="008F361F"/>
    <w:rsid w:val="008F36BC"/>
    <w:rsid w:val="008F3860"/>
    <w:rsid w:val="008F3BDB"/>
    <w:rsid w:val="008F3CD1"/>
    <w:rsid w:val="008F40C9"/>
    <w:rsid w:val="008F44CE"/>
    <w:rsid w:val="008F45E0"/>
    <w:rsid w:val="008F46A7"/>
    <w:rsid w:val="008F4982"/>
    <w:rsid w:val="008F4F86"/>
    <w:rsid w:val="008F5354"/>
    <w:rsid w:val="008F53E5"/>
    <w:rsid w:val="008F53F7"/>
    <w:rsid w:val="008F56C7"/>
    <w:rsid w:val="008F5830"/>
    <w:rsid w:val="008F629C"/>
    <w:rsid w:val="008F64E4"/>
    <w:rsid w:val="008F6B29"/>
    <w:rsid w:val="008F6CD2"/>
    <w:rsid w:val="008F6D2E"/>
    <w:rsid w:val="008F6D40"/>
    <w:rsid w:val="008F6D84"/>
    <w:rsid w:val="008F6DDA"/>
    <w:rsid w:val="008F7CC3"/>
    <w:rsid w:val="008F7D55"/>
    <w:rsid w:val="008F7D8E"/>
    <w:rsid w:val="008F7E37"/>
    <w:rsid w:val="00900161"/>
    <w:rsid w:val="009004B3"/>
    <w:rsid w:val="00900F62"/>
    <w:rsid w:val="00901087"/>
    <w:rsid w:val="00901F4A"/>
    <w:rsid w:val="00902201"/>
    <w:rsid w:val="00902345"/>
    <w:rsid w:val="00902C49"/>
    <w:rsid w:val="00902F3A"/>
    <w:rsid w:val="00903171"/>
    <w:rsid w:val="0090336E"/>
    <w:rsid w:val="0090341D"/>
    <w:rsid w:val="009045B7"/>
    <w:rsid w:val="00904BD4"/>
    <w:rsid w:val="00904C3A"/>
    <w:rsid w:val="00904C52"/>
    <w:rsid w:val="00904D26"/>
    <w:rsid w:val="00904F7D"/>
    <w:rsid w:val="00905191"/>
    <w:rsid w:val="009052F2"/>
    <w:rsid w:val="00905C5F"/>
    <w:rsid w:val="00905D27"/>
    <w:rsid w:val="009061FE"/>
    <w:rsid w:val="009069AC"/>
    <w:rsid w:val="00906A20"/>
    <w:rsid w:val="00906AB8"/>
    <w:rsid w:val="00906B55"/>
    <w:rsid w:val="00906E52"/>
    <w:rsid w:val="009073CE"/>
    <w:rsid w:val="0090770B"/>
    <w:rsid w:val="009077D8"/>
    <w:rsid w:val="00907AE5"/>
    <w:rsid w:val="00907D65"/>
    <w:rsid w:val="00907FF5"/>
    <w:rsid w:val="00910784"/>
    <w:rsid w:val="00910B59"/>
    <w:rsid w:val="00910DEC"/>
    <w:rsid w:val="0091120A"/>
    <w:rsid w:val="009117DE"/>
    <w:rsid w:val="00911858"/>
    <w:rsid w:val="00911C96"/>
    <w:rsid w:val="00912037"/>
    <w:rsid w:val="00912565"/>
    <w:rsid w:val="009125A3"/>
    <w:rsid w:val="00912B87"/>
    <w:rsid w:val="00912E7D"/>
    <w:rsid w:val="00912EC4"/>
    <w:rsid w:val="00912FA8"/>
    <w:rsid w:val="00913781"/>
    <w:rsid w:val="00913802"/>
    <w:rsid w:val="00914012"/>
    <w:rsid w:val="009140AD"/>
    <w:rsid w:val="00914406"/>
    <w:rsid w:val="00914876"/>
    <w:rsid w:val="00914B1F"/>
    <w:rsid w:val="0091514D"/>
    <w:rsid w:val="00915357"/>
    <w:rsid w:val="00915679"/>
    <w:rsid w:val="00915A2D"/>
    <w:rsid w:val="00915FFD"/>
    <w:rsid w:val="0091600B"/>
    <w:rsid w:val="009163E1"/>
    <w:rsid w:val="00916E7D"/>
    <w:rsid w:val="00916F13"/>
    <w:rsid w:val="00916FA9"/>
    <w:rsid w:val="0091747C"/>
    <w:rsid w:val="00917DB1"/>
    <w:rsid w:val="009200D0"/>
    <w:rsid w:val="009201DC"/>
    <w:rsid w:val="009203CB"/>
    <w:rsid w:val="009205F4"/>
    <w:rsid w:val="00920644"/>
    <w:rsid w:val="00920822"/>
    <w:rsid w:val="00920DD9"/>
    <w:rsid w:val="00920FFF"/>
    <w:rsid w:val="009218A6"/>
    <w:rsid w:val="0092199E"/>
    <w:rsid w:val="009219AF"/>
    <w:rsid w:val="009220BE"/>
    <w:rsid w:val="00922A7A"/>
    <w:rsid w:val="00922F14"/>
    <w:rsid w:val="009230C1"/>
    <w:rsid w:val="00923153"/>
    <w:rsid w:val="009231BD"/>
    <w:rsid w:val="009232BF"/>
    <w:rsid w:val="00923390"/>
    <w:rsid w:val="009239AB"/>
    <w:rsid w:val="009240F8"/>
    <w:rsid w:val="009243E8"/>
    <w:rsid w:val="0092516D"/>
    <w:rsid w:val="00925494"/>
    <w:rsid w:val="0092562F"/>
    <w:rsid w:val="009259CA"/>
    <w:rsid w:val="00925EA5"/>
    <w:rsid w:val="009260B9"/>
    <w:rsid w:val="009260DF"/>
    <w:rsid w:val="0092696B"/>
    <w:rsid w:val="009269EF"/>
    <w:rsid w:val="00926A60"/>
    <w:rsid w:val="009273C4"/>
    <w:rsid w:val="00927424"/>
    <w:rsid w:val="009274AD"/>
    <w:rsid w:val="0092760B"/>
    <w:rsid w:val="00927744"/>
    <w:rsid w:val="00927985"/>
    <w:rsid w:val="00927AC7"/>
    <w:rsid w:val="00927B85"/>
    <w:rsid w:val="00927BE2"/>
    <w:rsid w:val="00930634"/>
    <w:rsid w:val="009308E7"/>
    <w:rsid w:val="00930C13"/>
    <w:rsid w:val="00930CF7"/>
    <w:rsid w:val="00930DF6"/>
    <w:rsid w:val="009316FF"/>
    <w:rsid w:val="00931BB1"/>
    <w:rsid w:val="00931C4D"/>
    <w:rsid w:val="00931DAC"/>
    <w:rsid w:val="00932208"/>
    <w:rsid w:val="00932A8F"/>
    <w:rsid w:val="00932DAA"/>
    <w:rsid w:val="00932DC7"/>
    <w:rsid w:val="009331F6"/>
    <w:rsid w:val="00933259"/>
    <w:rsid w:val="009333E2"/>
    <w:rsid w:val="0093347B"/>
    <w:rsid w:val="00933789"/>
    <w:rsid w:val="0093390C"/>
    <w:rsid w:val="00933A70"/>
    <w:rsid w:val="00933D6B"/>
    <w:rsid w:val="00933F97"/>
    <w:rsid w:val="00933FD6"/>
    <w:rsid w:val="009340D4"/>
    <w:rsid w:val="0093421B"/>
    <w:rsid w:val="00934302"/>
    <w:rsid w:val="00934368"/>
    <w:rsid w:val="009343EE"/>
    <w:rsid w:val="0093469E"/>
    <w:rsid w:val="0093480B"/>
    <w:rsid w:val="00935103"/>
    <w:rsid w:val="00935591"/>
    <w:rsid w:val="00935631"/>
    <w:rsid w:val="0093581F"/>
    <w:rsid w:val="0093588F"/>
    <w:rsid w:val="00935A7F"/>
    <w:rsid w:val="00935B48"/>
    <w:rsid w:val="00935D41"/>
    <w:rsid w:val="00935D70"/>
    <w:rsid w:val="00935EDC"/>
    <w:rsid w:val="00935F51"/>
    <w:rsid w:val="00935FB4"/>
    <w:rsid w:val="0093616D"/>
    <w:rsid w:val="009362E6"/>
    <w:rsid w:val="00936332"/>
    <w:rsid w:val="00936384"/>
    <w:rsid w:val="00936567"/>
    <w:rsid w:val="009368B5"/>
    <w:rsid w:val="00936C4E"/>
    <w:rsid w:val="00936F07"/>
    <w:rsid w:val="00936FF2"/>
    <w:rsid w:val="00937637"/>
    <w:rsid w:val="00937702"/>
    <w:rsid w:val="00937739"/>
    <w:rsid w:val="00940187"/>
    <w:rsid w:val="009401D8"/>
    <w:rsid w:val="00940233"/>
    <w:rsid w:val="009402E3"/>
    <w:rsid w:val="00940808"/>
    <w:rsid w:val="00940A1C"/>
    <w:rsid w:val="00940FB9"/>
    <w:rsid w:val="00941317"/>
    <w:rsid w:val="00941340"/>
    <w:rsid w:val="00941549"/>
    <w:rsid w:val="0094270E"/>
    <w:rsid w:val="00942756"/>
    <w:rsid w:val="00942781"/>
    <w:rsid w:val="00942D45"/>
    <w:rsid w:val="00942EAE"/>
    <w:rsid w:val="00943031"/>
    <w:rsid w:val="009433E6"/>
    <w:rsid w:val="00944819"/>
    <w:rsid w:val="00944AD4"/>
    <w:rsid w:val="00944D17"/>
    <w:rsid w:val="009451F5"/>
    <w:rsid w:val="0094526B"/>
    <w:rsid w:val="009457D4"/>
    <w:rsid w:val="00945FD5"/>
    <w:rsid w:val="00946B23"/>
    <w:rsid w:val="009479BA"/>
    <w:rsid w:val="00947C48"/>
    <w:rsid w:val="0095045E"/>
    <w:rsid w:val="009507FD"/>
    <w:rsid w:val="00951306"/>
    <w:rsid w:val="00951B8B"/>
    <w:rsid w:val="00952190"/>
    <w:rsid w:val="009521F7"/>
    <w:rsid w:val="00952765"/>
    <w:rsid w:val="00952826"/>
    <w:rsid w:val="009528B6"/>
    <w:rsid w:val="0095299E"/>
    <w:rsid w:val="00952AC5"/>
    <w:rsid w:val="00952B40"/>
    <w:rsid w:val="009533CF"/>
    <w:rsid w:val="00953937"/>
    <w:rsid w:val="00953B59"/>
    <w:rsid w:val="00953BAC"/>
    <w:rsid w:val="00953BC2"/>
    <w:rsid w:val="009541DB"/>
    <w:rsid w:val="00954264"/>
    <w:rsid w:val="00954813"/>
    <w:rsid w:val="00954C72"/>
    <w:rsid w:val="00954D3E"/>
    <w:rsid w:val="0095522E"/>
    <w:rsid w:val="00955AB1"/>
    <w:rsid w:val="00956307"/>
    <w:rsid w:val="0095688E"/>
    <w:rsid w:val="00956997"/>
    <w:rsid w:val="00956AC3"/>
    <w:rsid w:val="00956CA6"/>
    <w:rsid w:val="00956CD0"/>
    <w:rsid w:val="00956F13"/>
    <w:rsid w:val="0095759D"/>
    <w:rsid w:val="0095768D"/>
    <w:rsid w:val="00957888"/>
    <w:rsid w:val="00957C41"/>
    <w:rsid w:val="00960818"/>
    <w:rsid w:val="00960CAC"/>
    <w:rsid w:val="00961067"/>
    <w:rsid w:val="0096149A"/>
    <w:rsid w:val="00961916"/>
    <w:rsid w:val="00961C6B"/>
    <w:rsid w:val="00961E88"/>
    <w:rsid w:val="00961F1D"/>
    <w:rsid w:val="00961F9C"/>
    <w:rsid w:val="00962158"/>
    <w:rsid w:val="00962375"/>
    <w:rsid w:val="00962471"/>
    <w:rsid w:val="00963055"/>
    <w:rsid w:val="009638E2"/>
    <w:rsid w:val="00963A1B"/>
    <w:rsid w:val="00963EA0"/>
    <w:rsid w:val="00964104"/>
    <w:rsid w:val="00964366"/>
    <w:rsid w:val="00964591"/>
    <w:rsid w:val="0096479B"/>
    <w:rsid w:val="00964A45"/>
    <w:rsid w:val="00964AF5"/>
    <w:rsid w:val="00964FB7"/>
    <w:rsid w:val="00965A08"/>
    <w:rsid w:val="00966CBB"/>
    <w:rsid w:val="00966E75"/>
    <w:rsid w:val="00967016"/>
    <w:rsid w:val="00967060"/>
    <w:rsid w:val="00967104"/>
    <w:rsid w:val="009671A1"/>
    <w:rsid w:val="0096731E"/>
    <w:rsid w:val="00967718"/>
    <w:rsid w:val="00970919"/>
    <w:rsid w:val="00970CB8"/>
    <w:rsid w:val="009716C4"/>
    <w:rsid w:val="00971793"/>
    <w:rsid w:val="00971B85"/>
    <w:rsid w:val="00971CD9"/>
    <w:rsid w:val="00971FD1"/>
    <w:rsid w:val="00972798"/>
    <w:rsid w:val="00972C5D"/>
    <w:rsid w:val="00972EA2"/>
    <w:rsid w:val="00972EBE"/>
    <w:rsid w:val="0097304B"/>
    <w:rsid w:val="00973463"/>
    <w:rsid w:val="00973AD4"/>
    <w:rsid w:val="00973BE4"/>
    <w:rsid w:val="00973F9D"/>
    <w:rsid w:val="0097473E"/>
    <w:rsid w:val="009747F5"/>
    <w:rsid w:val="00974AAD"/>
    <w:rsid w:val="00974CFE"/>
    <w:rsid w:val="009751CA"/>
    <w:rsid w:val="0097598A"/>
    <w:rsid w:val="00975A00"/>
    <w:rsid w:val="00975BA8"/>
    <w:rsid w:val="009760B0"/>
    <w:rsid w:val="0097611A"/>
    <w:rsid w:val="0097628B"/>
    <w:rsid w:val="00976523"/>
    <w:rsid w:val="009768BA"/>
    <w:rsid w:val="00976D7E"/>
    <w:rsid w:val="0097726A"/>
    <w:rsid w:val="00977BCE"/>
    <w:rsid w:val="009800EC"/>
    <w:rsid w:val="009801A4"/>
    <w:rsid w:val="009802D8"/>
    <w:rsid w:val="00980E5F"/>
    <w:rsid w:val="009811A5"/>
    <w:rsid w:val="00981A60"/>
    <w:rsid w:val="00981AA8"/>
    <w:rsid w:val="00981BDC"/>
    <w:rsid w:val="0098312C"/>
    <w:rsid w:val="0098337B"/>
    <w:rsid w:val="00983516"/>
    <w:rsid w:val="009835FC"/>
    <w:rsid w:val="00983A01"/>
    <w:rsid w:val="00983AB6"/>
    <w:rsid w:val="00983CBE"/>
    <w:rsid w:val="00983DA0"/>
    <w:rsid w:val="00983F0D"/>
    <w:rsid w:val="00984081"/>
    <w:rsid w:val="009843F4"/>
    <w:rsid w:val="00984658"/>
    <w:rsid w:val="009846F2"/>
    <w:rsid w:val="00984D8F"/>
    <w:rsid w:val="00985034"/>
    <w:rsid w:val="009852A1"/>
    <w:rsid w:val="00985817"/>
    <w:rsid w:val="00985AB8"/>
    <w:rsid w:val="00985AEB"/>
    <w:rsid w:val="00985C19"/>
    <w:rsid w:val="0098670B"/>
    <w:rsid w:val="00986A67"/>
    <w:rsid w:val="00986E92"/>
    <w:rsid w:val="00986F87"/>
    <w:rsid w:val="00987352"/>
    <w:rsid w:val="00987627"/>
    <w:rsid w:val="00987722"/>
    <w:rsid w:val="00987D8D"/>
    <w:rsid w:val="00987E14"/>
    <w:rsid w:val="00987E81"/>
    <w:rsid w:val="00990247"/>
    <w:rsid w:val="0099082F"/>
    <w:rsid w:val="0099106E"/>
    <w:rsid w:val="009911D0"/>
    <w:rsid w:val="00991294"/>
    <w:rsid w:val="00991340"/>
    <w:rsid w:val="00991C38"/>
    <w:rsid w:val="00991F02"/>
    <w:rsid w:val="009923D9"/>
    <w:rsid w:val="009924DE"/>
    <w:rsid w:val="00992594"/>
    <w:rsid w:val="00992E3A"/>
    <w:rsid w:val="00993216"/>
    <w:rsid w:val="0099322E"/>
    <w:rsid w:val="009936C8"/>
    <w:rsid w:val="009942F6"/>
    <w:rsid w:val="009946C7"/>
    <w:rsid w:val="009947EA"/>
    <w:rsid w:val="00994974"/>
    <w:rsid w:val="00995AC9"/>
    <w:rsid w:val="009961DF"/>
    <w:rsid w:val="009964F1"/>
    <w:rsid w:val="00996AFF"/>
    <w:rsid w:val="00996E0C"/>
    <w:rsid w:val="00996F8C"/>
    <w:rsid w:val="009975E9"/>
    <w:rsid w:val="009979AE"/>
    <w:rsid w:val="00997DAF"/>
    <w:rsid w:val="00997F8C"/>
    <w:rsid w:val="00997FE9"/>
    <w:rsid w:val="009A08D6"/>
    <w:rsid w:val="009A112C"/>
    <w:rsid w:val="009A1272"/>
    <w:rsid w:val="009A2714"/>
    <w:rsid w:val="009A2BB9"/>
    <w:rsid w:val="009A2DAD"/>
    <w:rsid w:val="009A2FD2"/>
    <w:rsid w:val="009A309D"/>
    <w:rsid w:val="009A3643"/>
    <w:rsid w:val="009A3776"/>
    <w:rsid w:val="009A3F7D"/>
    <w:rsid w:val="009A4004"/>
    <w:rsid w:val="009A432C"/>
    <w:rsid w:val="009A433C"/>
    <w:rsid w:val="009A47DF"/>
    <w:rsid w:val="009A481A"/>
    <w:rsid w:val="009A4973"/>
    <w:rsid w:val="009A5476"/>
    <w:rsid w:val="009A5531"/>
    <w:rsid w:val="009A5CD6"/>
    <w:rsid w:val="009A6053"/>
    <w:rsid w:val="009A61EA"/>
    <w:rsid w:val="009A65C2"/>
    <w:rsid w:val="009A6BE2"/>
    <w:rsid w:val="009A6FA2"/>
    <w:rsid w:val="009A7046"/>
    <w:rsid w:val="009B0B9F"/>
    <w:rsid w:val="009B0E4F"/>
    <w:rsid w:val="009B0E56"/>
    <w:rsid w:val="009B1011"/>
    <w:rsid w:val="009B1245"/>
    <w:rsid w:val="009B126C"/>
    <w:rsid w:val="009B15ED"/>
    <w:rsid w:val="009B16F6"/>
    <w:rsid w:val="009B194B"/>
    <w:rsid w:val="009B1B0A"/>
    <w:rsid w:val="009B1BC9"/>
    <w:rsid w:val="009B1DA6"/>
    <w:rsid w:val="009B1EE2"/>
    <w:rsid w:val="009B1F8B"/>
    <w:rsid w:val="009B2327"/>
    <w:rsid w:val="009B2BD4"/>
    <w:rsid w:val="009B2C7B"/>
    <w:rsid w:val="009B2FFC"/>
    <w:rsid w:val="009B30E5"/>
    <w:rsid w:val="009B3305"/>
    <w:rsid w:val="009B350B"/>
    <w:rsid w:val="009B3CD0"/>
    <w:rsid w:val="009B3E85"/>
    <w:rsid w:val="009B4085"/>
    <w:rsid w:val="009B447D"/>
    <w:rsid w:val="009B4A05"/>
    <w:rsid w:val="009B55DF"/>
    <w:rsid w:val="009B5D6B"/>
    <w:rsid w:val="009B5FD6"/>
    <w:rsid w:val="009B6021"/>
    <w:rsid w:val="009B63C3"/>
    <w:rsid w:val="009B64A7"/>
    <w:rsid w:val="009B6557"/>
    <w:rsid w:val="009B6623"/>
    <w:rsid w:val="009B68C3"/>
    <w:rsid w:val="009B699C"/>
    <w:rsid w:val="009B7E32"/>
    <w:rsid w:val="009C0415"/>
    <w:rsid w:val="009C0960"/>
    <w:rsid w:val="009C0A46"/>
    <w:rsid w:val="009C0D4C"/>
    <w:rsid w:val="009C0D9A"/>
    <w:rsid w:val="009C0E5E"/>
    <w:rsid w:val="009C141D"/>
    <w:rsid w:val="009C14C4"/>
    <w:rsid w:val="009C196F"/>
    <w:rsid w:val="009C1B13"/>
    <w:rsid w:val="009C1B26"/>
    <w:rsid w:val="009C232E"/>
    <w:rsid w:val="009C2DA5"/>
    <w:rsid w:val="009C4044"/>
    <w:rsid w:val="009C40C1"/>
    <w:rsid w:val="009C427C"/>
    <w:rsid w:val="009C454B"/>
    <w:rsid w:val="009C4D1D"/>
    <w:rsid w:val="009C5061"/>
    <w:rsid w:val="009C521C"/>
    <w:rsid w:val="009C528C"/>
    <w:rsid w:val="009C551C"/>
    <w:rsid w:val="009C562A"/>
    <w:rsid w:val="009C5B1B"/>
    <w:rsid w:val="009C5E20"/>
    <w:rsid w:val="009C6753"/>
    <w:rsid w:val="009C67D9"/>
    <w:rsid w:val="009C6DC5"/>
    <w:rsid w:val="009C6E73"/>
    <w:rsid w:val="009C74CC"/>
    <w:rsid w:val="009C7B83"/>
    <w:rsid w:val="009C7BBA"/>
    <w:rsid w:val="009C7F6E"/>
    <w:rsid w:val="009D03AE"/>
    <w:rsid w:val="009D048C"/>
    <w:rsid w:val="009D050E"/>
    <w:rsid w:val="009D103A"/>
    <w:rsid w:val="009D16A5"/>
    <w:rsid w:val="009D18DC"/>
    <w:rsid w:val="009D1948"/>
    <w:rsid w:val="009D1BFE"/>
    <w:rsid w:val="009D2033"/>
    <w:rsid w:val="009D211D"/>
    <w:rsid w:val="009D28A9"/>
    <w:rsid w:val="009D29BF"/>
    <w:rsid w:val="009D2B8F"/>
    <w:rsid w:val="009D349D"/>
    <w:rsid w:val="009D3678"/>
    <w:rsid w:val="009D3725"/>
    <w:rsid w:val="009D39D8"/>
    <w:rsid w:val="009D4074"/>
    <w:rsid w:val="009D4217"/>
    <w:rsid w:val="009D49A0"/>
    <w:rsid w:val="009D5087"/>
    <w:rsid w:val="009D53F8"/>
    <w:rsid w:val="009D5544"/>
    <w:rsid w:val="009D58F7"/>
    <w:rsid w:val="009D5A69"/>
    <w:rsid w:val="009D5C20"/>
    <w:rsid w:val="009D5F9C"/>
    <w:rsid w:val="009D5FFC"/>
    <w:rsid w:val="009D61FE"/>
    <w:rsid w:val="009D62CA"/>
    <w:rsid w:val="009D644F"/>
    <w:rsid w:val="009D6673"/>
    <w:rsid w:val="009D6679"/>
    <w:rsid w:val="009D68B5"/>
    <w:rsid w:val="009D68CA"/>
    <w:rsid w:val="009D6C45"/>
    <w:rsid w:val="009D7212"/>
    <w:rsid w:val="009D7567"/>
    <w:rsid w:val="009D7676"/>
    <w:rsid w:val="009D787B"/>
    <w:rsid w:val="009D7960"/>
    <w:rsid w:val="009D7A3F"/>
    <w:rsid w:val="009D7E4A"/>
    <w:rsid w:val="009D7ED9"/>
    <w:rsid w:val="009D7F3B"/>
    <w:rsid w:val="009E0647"/>
    <w:rsid w:val="009E078F"/>
    <w:rsid w:val="009E0893"/>
    <w:rsid w:val="009E0E01"/>
    <w:rsid w:val="009E125A"/>
    <w:rsid w:val="009E1805"/>
    <w:rsid w:val="009E1F15"/>
    <w:rsid w:val="009E26A5"/>
    <w:rsid w:val="009E3032"/>
    <w:rsid w:val="009E30E5"/>
    <w:rsid w:val="009E4624"/>
    <w:rsid w:val="009E4836"/>
    <w:rsid w:val="009E4969"/>
    <w:rsid w:val="009E4C91"/>
    <w:rsid w:val="009E4CA1"/>
    <w:rsid w:val="009E4F51"/>
    <w:rsid w:val="009E5A36"/>
    <w:rsid w:val="009E63DB"/>
    <w:rsid w:val="009E689F"/>
    <w:rsid w:val="009E6A46"/>
    <w:rsid w:val="009E6B3B"/>
    <w:rsid w:val="009E7867"/>
    <w:rsid w:val="009E78AB"/>
    <w:rsid w:val="009E7938"/>
    <w:rsid w:val="009E7CAE"/>
    <w:rsid w:val="009F0647"/>
    <w:rsid w:val="009F06FB"/>
    <w:rsid w:val="009F08EA"/>
    <w:rsid w:val="009F1144"/>
    <w:rsid w:val="009F29D4"/>
    <w:rsid w:val="009F2C07"/>
    <w:rsid w:val="009F3144"/>
    <w:rsid w:val="009F36C3"/>
    <w:rsid w:val="009F4286"/>
    <w:rsid w:val="009F46CD"/>
    <w:rsid w:val="009F4F19"/>
    <w:rsid w:val="009F530F"/>
    <w:rsid w:val="009F5567"/>
    <w:rsid w:val="009F59C2"/>
    <w:rsid w:val="009F5CE8"/>
    <w:rsid w:val="009F5D09"/>
    <w:rsid w:val="009F677A"/>
    <w:rsid w:val="009F6A34"/>
    <w:rsid w:val="009F6FA0"/>
    <w:rsid w:val="009F702C"/>
    <w:rsid w:val="009F71FF"/>
    <w:rsid w:val="009F7594"/>
    <w:rsid w:val="009F7F88"/>
    <w:rsid w:val="00A0032F"/>
    <w:rsid w:val="00A00C85"/>
    <w:rsid w:val="00A01691"/>
    <w:rsid w:val="00A01837"/>
    <w:rsid w:val="00A01F10"/>
    <w:rsid w:val="00A02072"/>
    <w:rsid w:val="00A024C1"/>
    <w:rsid w:val="00A0292A"/>
    <w:rsid w:val="00A02AE7"/>
    <w:rsid w:val="00A03762"/>
    <w:rsid w:val="00A03822"/>
    <w:rsid w:val="00A03E41"/>
    <w:rsid w:val="00A0436F"/>
    <w:rsid w:val="00A04456"/>
    <w:rsid w:val="00A04699"/>
    <w:rsid w:val="00A04724"/>
    <w:rsid w:val="00A04755"/>
    <w:rsid w:val="00A04972"/>
    <w:rsid w:val="00A053B8"/>
    <w:rsid w:val="00A0547F"/>
    <w:rsid w:val="00A05E83"/>
    <w:rsid w:val="00A0614A"/>
    <w:rsid w:val="00A0642A"/>
    <w:rsid w:val="00A06D63"/>
    <w:rsid w:val="00A07218"/>
    <w:rsid w:val="00A0785D"/>
    <w:rsid w:val="00A07CCA"/>
    <w:rsid w:val="00A07EFC"/>
    <w:rsid w:val="00A103F7"/>
    <w:rsid w:val="00A1063E"/>
    <w:rsid w:val="00A106D4"/>
    <w:rsid w:val="00A1081C"/>
    <w:rsid w:val="00A109FD"/>
    <w:rsid w:val="00A10A20"/>
    <w:rsid w:val="00A11262"/>
    <w:rsid w:val="00A11A85"/>
    <w:rsid w:val="00A12328"/>
    <w:rsid w:val="00A1266E"/>
    <w:rsid w:val="00A1287B"/>
    <w:rsid w:val="00A129A5"/>
    <w:rsid w:val="00A1334A"/>
    <w:rsid w:val="00A1357F"/>
    <w:rsid w:val="00A13852"/>
    <w:rsid w:val="00A13BFE"/>
    <w:rsid w:val="00A13C66"/>
    <w:rsid w:val="00A13F1A"/>
    <w:rsid w:val="00A14047"/>
    <w:rsid w:val="00A141B0"/>
    <w:rsid w:val="00A14364"/>
    <w:rsid w:val="00A143F6"/>
    <w:rsid w:val="00A14796"/>
    <w:rsid w:val="00A148E2"/>
    <w:rsid w:val="00A149BE"/>
    <w:rsid w:val="00A14BFF"/>
    <w:rsid w:val="00A14E35"/>
    <w:rsid w:val="00A1565E"/>
    <w:rsid w:val="00A1661F"/>
    <w:rsid w:val="00A16686"/>
    <w:rsid w:val="00A16845"/>
    <w:rsid w:val="00A16967"/>
    <w:rsid w:val="00A16AC4"/>
    <w:rsid w:val="00A16DD0"/>
    <w:rsid w:val="00A174CF"/>
    <w:rsid w:val="00A176DF"/>
    <w:rsid w:val="00A202FF"/>
    <w:rsid w:val="00A2030D"/>
    <w:rsid w:val="00A20362"/>
    <w:rsid w:val="00A20453"/>
    <w:rsid w:val="00A209DC"/>
    <w:rsid w:val="00A20B0D"/>
    <w:rsid w:val="00A20E12"/>
    <w:rsid w:val="00A20EE3"/>
    <w:rsid w:val="00A21188"/>
    <w:rsid w:val="00A2204E"/>
    <w:rsid w:val="00A221AA"/>
    <w:rsid w:val="00A22279"/>
    <w:rsid w:val="00A22E76"/>
    <w:rsid w:val="00A23014"/>
    <w:rsid w:val="00A23716"/>
    <w:rsid w:val="00A239D5"/>
    <w:rsid w:val="00A2421B"/>
    <w:rsid w:val="00A24B56"/>
    <w:rsid w:val="00A24B8D"/>
    <w:rsid w:val="00A250D0"/>
    <w:rsid w:val="00A253F7"/>
    <w:rsid w:val="00A2549E"/>
    <w:rsid w:val="00A26161"/>
    <w:rsid w:val="00A26891"/>
    <w:rsid w:val="00A26BA7"/>
    <w:rsid w:val="00A2783C"/>
    <w:rsid w:val="00A27865"/>
    <w:rsid w:val="00A27D51"/>
    <w:rsid w:val="00A30312"/>
    <w:rsid w:val="00A30641"/>
    <w:rsid w:val="00A306A3"/>
    <w:rsid w:val="00A309F5"/>
    <w:rsid w:val="00A30AB3"/>
    <w:rsid w:val="00A30B87"/>
    <w:rsid w:val="00A30F7D"/>
    <w:rsid w:val="00A311B7"/>
    <w:rsid w:val="00A31349"/>
    <w:rsid w:val="00A31BBD"/>
    <w:rsid w:val="00A31E4B"/>
    <w:rsid w:val="00A32377"/>
    <w:rsid w:val="00A32704"/>
    <w:rsid w:val="00A32A73"/>
    <w:rsid w:val="00A3361F"/>
    <w:rsid w:val="00A33652"/>
    <w:rsid w:val="00A337D7"/>
    <w:rsid w:val="00A338A8"/>
    <w:rsid w:val="00A339A8"/>
    <w:rsid w:val="00A34417"/>
    <w:rsid w:val="00A35775"/>
    <w:rsid w:val="00A36008"/>
    <w:rsid w:val="00A362EC"/>
    <w:rsid w:val="00A36413"/>
    <w:rsid w:val="00A3692C"/>
    <w:rsid w:val="00A3717A"/>
    <w:rsid w:val="00A375AA"/>
    <w:rsid w:val="00A37756"/>
    <w:rsid w:val="00A37860"/>
    <w:rsid w:val="00A37AAE"/>
    <w:rsid w:val="00A37AD4"/>
    <w:rsid w:val="00A37D75"/>
    <w:rsid w:val="00A37E4F"/>
    <w:rsid w:val="00A4042F"/>
    <w:rsid w:val="00A4092A"/>
    <w:rsid w:val="00A40A0D"/>
    <w:rsid w:val="00A41375"/>
    <w:rsid w:val="00A4169B"/>
    <w:rsid w:val="00A417C2"/>
    <w:rsid w:val="00A41E9F"/>
    <w:rsid w:val="00A42668"/>
    <w:rsid w:val="00A4274A"/>
    <w:rsid w:val="00A42DA1"/>
    <w:rsid w:val="00A42DD8"/>
    <w:rsid w:val="00A43336"/>
    <w:rsid w:val="00A433E2"/>
    <w:rsid w:val="00A4343A"/>
    <w:rsid w:val="00A43607"/>
    <w:rsid w:val="00A439C9"/>
    <w:rsid w:val="00A43A2B"/>
    <w:rsid w:val="00A43B53"/>
    <w:rsid w:val="00A43E4A"/>
    <w:rsid w:val="00A445EC"/>
    <w:rsid w:val="00A44A44"/>
    <w:rsid w:val="00A44FDE"/>
    <w:rsid w:val="00A45357"/>
    <w:rsid w:val="00A453DB"/>
    <w:rsid w:val="00A45D7B"/>
    <w:rsid w:val="00A46265"/>
    <w:rsid w:val="00A4642E"/>
    <w:rsid w:val="00A464C1"/>
    <w:rsid w:val="00A4671E"/>
    <w:rsid w:val="00A4690E"/>
    <w:rsid w:val="00A46E56"/>
    <w:rsid w:val="00A46E5C"/>
    <w:rsid w:val="00A46FEB"/>
    <w:rsid w:val="00A470C7"/>
    <w:rsid w:val="00A478BF"/>
    <w:rsid w:val="00A478E0"/>
    <w:rsid w:val="00A47C42"/>
    <w:rsid w:val="00A47C7D"/>
    <w:rsid w:val="00A47F1C"/>
    <w:rsid w:val="00A50242"/>
    <w:rsid w:val="00A50502"/>
    <w:rsid w:val="00A505A5"/>
    <w:rsid w:val="00A5077B"/>
    <w:rsid w:val="00A50877"/>
    <w:rsid w:val="00A50D1D"/>
    <w:rsid w:val="00A50E11"/>
    <w:rsid w:val="00A50E2A"/>
    <w:rsid w:val="00A50F36"/>
    <w:rsid w:val="00A5106F"/>
    <w:rsid w:val="00A51081"/>
    <w:rsid w:val="00A51F28"/>
    <w:rsid w:val="00A520E6"/>
    <w:rsid w:val="00A5211B"/>
    <w:rsid w:val="00A5262D"/>
    <w:rsid w:val="00A52674"/>
    <w:rsid w:val="00A526A0"/>
    <w:rsid w:val="00A52A48"/>
    <w:rsid w:val="00A52AE9"/>
    <w:rsid w:val="00A52D90"/>
    <w:rsid w:val="00A52EA7"/>
    <w:rsid w:val="00A54020"/>
    <w:rsid w:val="00A540F5"/>
    <w:rsid w:val="00A5448A"/>
    <w:rsid w:val="00A54F83"/>
    <w:rsid w:val="00A555DE"/>
    <w:rsid w:val="00A557ED"/>
    <w:rsid w:val="00A55992"/>
    <w:rsid w:val="00A55D2B"/>
    <w:rsid w:val="00A55EEA"/>
    <w:rsid w:val="00A55F6F"/>
    <w:rsid w:val="00A56631"/>
    <w:rsid w:val="00A56E02"/>
    <w:rsid w:val="00A57080"/>
    <w:rsid w:val="00A572C8"/>
    <w:rsid w:val="00A579DF"/>
    <w:rsid w:val="00A57E0D"/>
    <w:rsid w:val="00A57F74"/>
    <w:rsid w:val="00A60034"/>
    <w:rsid w:val="00A6063F"/>
    <w:rsid w:val="00A61889"/>
    <w:rsid w:val="00A61D9A"/>
    <w:rsid w:val="00A6281A"/>
    <w:rsid w:val="00A62CB6"/>
    <w:rsid w:val="00A6307F"/>
    <w:rsid w:val="00A63958"/>
    <w:rsid w:val="00A64185"/>
    <w:rsid w:val="00A641C1"/>
    <w:rsid w:val="00A64282"/>
    <w:rsid w:val="00A643F4"/>
    <w:rsid w:val="00A64609"/>
    <w:rsid w:val="00A64890"/>
    <w:rsid w:val="00A64A2E"/>
    <w:rsid w:val="00A64AA6"/>
    <w:rsid w:val="00A64FDC"/>
    <w:rsid w:val="00A652EC"/>
    <w:rsid w:val="00A656AF"/>
    <w:rsid w:val="00A659F3"/>
    <w:rsid w:val="00A65A01"/>
    <w:rsid w:val="00A65CE0"/>
    <w:rsid w:val="00A65E8D"/>
    <w:rsid w:val="00A65F7B"/>
    <w:rsid w:val="00A6622B"/>
    <w:rsid w:val="00A66464"/>
    <w:rsid w:val="00A667CC"/>
    <w:rsid w:val="00A6694F"/>
    <w:rsid w:val="00A66A13"/>
    <w:rsid w:val="00A672AB"/>
    <w:rsid w:val="00A67FAA"/>
    <w:rsid w:val="00A701FA"/>
    <w:rsid w:val="00A70219"/>
    <w:rsid w:val="00A70305"/>
    <w:rsid w:val="00A70475"/>
    <w:rsid w:val="00A70BE7"/>
    <w:rsid w:val="00A70F0E"/>
    <w:rsid w:val="00A7110C"/>
    <w:rsid w:val="00A711C0"/>
    <w:rsid w:val="00A711ED"/>
    <w:rsid w:val="00A71B08"/>
    <w:rsid w:val="00A71E04"/>
    <w:rsid w:val="00A7213C"/>
    <w:rsid w:val="00A724C7"/>
    <w:rsid w:val="00A7258F"/>
    <w:rsid w:val="00A726CA"/>
    <w:rsid w:val="00A728DA"/>
    <w:rsid w:val="00A72C02"/>
    <w:rsid w:val="00A730EF"/>
    <w:rsid w:val="00A73139"/>
    <w:rsid w:val="00A7318F"/>
    <w:rsid w:val="00A736A9"/>
    <w:rsid w:val="00A73A06"/>
    <w:rsid w:val="00A73CEC"/>
    <w:rsid w:val="00A7407E"/>
    <w:rsid w:val="00A740FC"/>
    <w:rsid w:val="00A743FA"/>
    <w:rsid w:val="00A7489E"/>
    <w:rsid w:val="00A75050"/>
    <w:rsid w:val="00A75270"/>
    <w:rsid w:val="00A75320"/>
    <w:rsid w:val="00A753A1"/>
    <w:rsid w:val="00A75584"/>
    <w:rsid w:val="00A757FC"/>
    <w:rsid w:val="00A76006"/>
    <w:rsid w:val="00A7605D"/>
    <w:rsid w:val="00A7609D"/>
    <w:rsid w:val="00A76218"/>
    <w:rsid w:val="00A76C4B"/>
    <w:rsid w:val="00A76EEF"/>
    <w:rsid w:val="00A77AEC"/>
    <w:rsid w:val="00A77D1B"/>
    <w:rsid w:val="00A77D41"/>
    <w:rsid w:val="00A80233"/>
    <w:rsid w:val="00A8086A"/>
    <w:rsid w:val="00A8094E"/>
    <w:rsid w:val="00A809E0"/>
    <w:rsid w:val="00A80CCB"/>
    <w:rsid w:val="00A81515"/>
    <w:rsid w:val="00A81D76"/>
    <w:rsid w:val="00A81F04"/>
    <w:rsid w:val="00A81F41"/>
    <w:rsid w:val="00A81F9A"/>
    <w:rsid w:val="00A824F4"/>
    <w:rsid w:val="00A82953"/>
    <w:rsid w:val="00A82BDB"/>
    <w:rsid w:val="00A82D99"/>
    <w:rsid w:val="00A82E59"/>
    <w:rsid w:val="00A8309E"/>
    <w:rsid w:val="00A83200"/>
    <w:rsid w:val="00A83399"/>
    <w:rsid w:val="00A8372C"/>
    <w:rsid w:val="00A83941"/>
    <w:rsid w:val="00A83CCC"/>
    <w:rsid w:val="00A840FD"/>
    <w:rsid w:val="00A842BD"/>
    <w:rsid w:val="00A84827"/>
    <w:rsid w:val="00A84B8E"/>
    <w:rsid w:val="00A85A33"/>
    <w:rsid w:val="00A85EDF"/>
    <w:rsid w:val="00A86E2E"/>
    <w:rsid w:val="00A87154"/>
    <w:rsid w:val="00A8739A"/>
    <w:rsid w:val="00A87679"/>
    <w:rsid w:val="00A87D11"/>
    <w:rsid w:val="00A87FBC"/>
    <w:rsid w:val="00A90B7C"/>
    <w:rsid w:val="00A90E76"/>
    <w:rsid w:val="00A912BD"/>
    <w:rsid w:val="00A91667"/>
    <w:rsid w:val="00A9196A"/>
    <w:rsid w:val="00A91AA1"/>
    <w:rsid w:val="00A91AD4"/>
    <w:rsid w:val="00A91B73"/>
    <w:rsid w:val="00A9228F"/>
    <w:rsid w:val="00A9254E"/>
    <w:rsid w:val="00A92773"/>
    <w:rsid w:val="00A927EE"/>
    <w:rsid w:val="00A93125"/>
    <w:rsid w:val="00A9324D"/>
    <w:rsid w:val="00A937CD"/>
    <w:rsid w:val="00A9382B"/>
    <w:rsid w:val="00A93927"/>
    <w:rsid w:val="00A93AA2"/>
    <w:rsid w:val="00A93D17"/>
    <w:rsid w:val="00A93EC1"/>
    <w:rsid w:val="00A94405"/>
    <w:rsid w:val="00A94769"/>
    <w:rsid w:val="00A947B7"/>
    <w:rsid w:val="00A94846"/>
    <w:rsid w:val="00A949EE"/>
    <w:rsid w:val="00A95688"/>
    <w:rsid w:val="00A95DB1"/>
    <w:rsid w:val="00A96196"/>
    <w:rsid w:val="00A968B0"/>
    <w:rsid w:val="00A96AEF"/>
    <w:rsid w:val="00A96FB7"/>
    <w:rsid w:val="00A97233"/>
    <w:rsid w:val="00A9779D"/>
    <w:rsid w:val="00A97800"/>
    <w:rsid w:val="00A97AA4"/>
    <w:rsid w:val="00A97D41"/>
    <w:rsid w:val="00A97FF0"/>
    <w:rsid w:val="00AA0032"/>
    <w:rsid w:val="00AA00FC"/>
    <w:rsid w:val="00AA028C"/>
    <w:rsid w:val="00AA0969"/>
    <w:rsid w:val="00AA0B00"/>
    <w:rsid w:val="00AA11E6"/>
    <w:rsid w:val="00AA1435"/>
    <w:rsid w:val="00AA2462"/>
    <w:rsid w:val="00AA2AEE"/>
    <w:rsid w:val="00AA2C62"/>
    <w:rsid w:val="00AA2F7C"/>
    <w:rsid w:val="00AA3039"/>
    <w:rsid w:val="00AA34D4"/>
    <w:rsid w:val="00AA3C8B"/>
    <w:rsid w:val="00AA430F"/>
    <w:rsid w:val="00AA44CE"/>
    <w:rsid w:val="00AA4986"/>
    <w:rsid w:val="00AA4A85"/>
    <w:rsid w:val="00AA4D2C"/>
    <w:rsid w:val="00AA4E0F"/>
    <w:rsid w:val="00AA5186"/>
    <w:rsid w:val="00AA5217"/>
    <w:rsid w:val="00AA553E"/>
    <w:rsid w:val="00AA55C6"/>
    <w:rsid w:val="00AA55DF"/>
    <w:rsid w:val="00AA5694"/>
    <w:rsid w:val="00AA5C15"/>
    <w:rsid w:val="00AA5DC6"/>
    <w:rsid w:val="00AA5E5E"/>
    <w:rsid w:val="00AA61EB"/>
    <w:rsid w:val="00AA62B7"/>
    <w:rsid w:val="00AA62F5"/>
    <w:rsid w:val="00AA65D7"/>
    <w:rsid w:val="00AA67A4"/>
    <w:rsid w:val="00AA6940"/>
    <w:rsid w:val="00AA6B13"/>
    <w:rsid w:val="00AA6B54"/>
    <w:rsid w:val="00AA74AD"/>
    <w:rsid w:val="00AA77F4"/>
    <w:rsid w:val="00AA7D11"/>
    <w:rsid w:val="00AB00DD"/>
    <w:rsid w:val="00AB0445"/>
    <w:rsid w:val="00AB0DC0"/>
    <w:rsid w:val="00AB185F"/>
    <w:rsid w:val="00AB18A1"/>
    <w:rsid w:val="00AB2428"/>
    <w:rsid w:val="00AB29C1"/>
    <w:rsid w:val="00AB2CDB"/>
    <w:rsid w:val="00AB329E"/>
    <w:rsid w:val="00AB3639"/>
    <w:rsid w:val="00AB3832"/>
    <w:rsid w:val="00AB3FB4"/>
    <w:rsid w:val="00AB4276"/>
    <w:rsid w:val="00AB474C"/>
    <w:rsid w:val="00AB4C06"/>
    <w:rsid w:val="00AB5562"/>
    <w:rsid w:val="00AB5911"/>
    <w:rsid w:val="00AB5A6A"/>
    <w:rsid w:val="00AB5E66"/>
    <w:rsid w:val="00AB6159"/>
    <w:rsid w:val="00AB6248"/>
    <w:rsid w:val="00AB6286"/>
    <w:rsid w:val="00AB6540"/>
    <w:rsid w:val="00AB71E6"/>
    <w:rsid w:val="00AB740F"/>
    <w:rsid w:val="00AB7BFE"/>
    <w:rsid w:val="00AB7D21"/>
    <w:rsid w:val="00AB7EED"/>
    <w:rsid w:val="00AC009E"/>
    <w:rsid w:val="00AC102C"/>
    <w:rsid w:val="00AC1633"/>
    <w:rsid w:val="00AC175A"/>
    <w:rsid w:val="00AC1E02"/>
    <w:rsid w:val="00AC29C3"/>
    <w:rsid w:val="00AC2A1C"/>
    <w:rsid w:val="00AC2A50"/>
    <w:rsid w:val="00AC2B6F"/>
    <w:rsid w:val="00AC2BE1"/>
    <w:rsid w:val="00AC2EB9"/>
    <w:rsid w:val="00AC356E"/>
    <w:rsid w:val="00AC3D91"/>
    <w:rsid w:val="00AC406B"/>
    <w:rsid w:val="00AC40D9"/>
    <w:rsid w:val="00AC42D2"/>
    <w:rsid w:val="00AC4617"/>
    <w:rsid w:val="00AC4E44"/>
    <w:rsid w:val="00AC4F8F"/>
    <w:rsid w:val="00AC502B"/>
    <w:rsid w:val="00AC5190"/>
    <w:rsid w:val="00AC536D"/>
    <w:rsid w:val="00AC606B"/>
    <w:rsid w:val="00AC6B51"/>
    <w:rsid w:val="00AC7240"/>
    <w:rsid w:val="00AC79E0"/>
    <w:rsid w:val="00AC7ABD"/>
    <w:rsid w:val="00AC7BD8"/>
    <w:rsid w:val="00AC7C1B"/>
    <w:rsid w:val="00AC7E5A"/>
    <w:rsid w:val="00AD013C"/>
    <w:rsid w:val="00AD01E6"/>
    <w:rsid w:val="00AD049E"/>
    <w:rsid w:val="00AD05E5"/>
    <w:rsid w:val="00AD077F"/>
    <w:rsid w:val="00AD09B7"/>
    <w:rsid w:val="00AD0C04"/>
    <w:rsid w:val="00AD0C26"/>
    <w:rsid w:val="00AD106C"/>
    <w:rsid w:val="00AD10AB"/>
    <w:rsid w:val="00AD1277"/>
    <w:rsid w:val="00AD14F7"/>
    <w:rsid w:val="00AD1568"/>
    <w:rsid w:val="00AD1ABF"/>
    <w:rsid w:val="00AD1AC6"/>
    <w:rsid w:val="00AD1C23"/>
    <w:rsid w:val="00AD1E2D"/>
    <w:rsid w:val="00AD1FA5"/>
    <w:rsid w:val="00AD25A8"/>
    <w:rsid w:val="00AD2A23"/>
    <w:rsid w:val="00AD2A3A"/>
    <w:rsid w:val="00AD2D19"/>
    <w:rsid w:val="00AD3238"/>
    <w:rsid w:val="00AD3B2B"/>
    <w:rsid w:val="00AD44A8"/>
    <w:rsid w:val="00AD44B4"/>
    <w:rsid w:val="00AD47B1"/>
    <w:rsid w:val="00AD4DB3"/>
    <w:rsid w:val="00AD4E06"/>
    <w:rsid w:val="00AD5000"/>
    <w:rsid w:val="00AD5249"/>
    <w:rsid w:val="00AD5510"/>
    <w:rsid w:val="00AD5BD4"/>
    <w:rsid w:val="00AD5CEF"/>
    <w:rsid w:val="00AD5F56"/>
    <w:rsid w:val="00AD631C"/>
    <w:rsid w:val="00AD686F"/>
    <w:rsid w:val="00AD6916"/>
    <w:rsid w:val="00AD6DC8"/>
    <w:rsid w:val="00AD6EB8"/>
    <w:rsid w:val="00AD6FBF"/>
    <w:rsid w:val="00AD7320"/>
    <w:rsid w:val="00AD7532"/>
    <w:rsid w:val="00AD7692"/>
    <w:rsid w:val="00AD7734"/>
    <w:rsid w:val="00AD7ADA"/>
    <w:rsid w:val="00AD7B8E"/>
    <w:rsid w:val="00AD7E0C"/>
    <w:rsid w:val="00AE00B1"/>
    <w:rsid w:val="00AE0215"/>
    <w:rsid w:val="00AE072B"/>
    <w:rsid w:val="00AE0BA9"/>
    <w:rsid w:val="00AE0C27"/>
    <w:rsid w:val="00AE0F01"/>
    <w:rsid w:val="00AE0FEB"/>
    <w:rsid w:val="00AE11BA"/>
    <w:rsid w:val="00AE1373"/>
    <w:rsid w:val="00AE13DA"/>
    <w:rsid w:val="00AE15E2"/>
    <w:rsid w:val="00AE1927"/>
    <w:rsid w:val="00AE1947"/>
    <w:rsid w:val="00AE201D"/>
    <w:rsid w:val="00AE25F5"/>
    <w:rsid w:val="00AE263B"/>
    <w:rsid w:val="00AE26FB"/>
    <w:rsid w:val="00AE2944"/>
    <w:rsid w:val="00AE2957"/>
    <w:rsid w:val="00AE2EF0"/>
    <w:rsid w:val="00AE361F"/>
    <w:rsid w:val="00AE365A"/>
    <w:rsid w:val="00AE366F"/>
    <w:rsid w:val="00AE36D6"/>
    <w:rsid w:val="00AE3785"/>
    <w:rsid w:val="00AE3CD4"/>
    <w:rsid w:val="00AE3E98"/>
    <w:rsid w:val="00AE3EC8"/>
    <w:rsid w:val="00AE404C"/>
    <w:rsid w:val="00AE40B2"/>
    <w:rsid w:val="00AE4523"/>
    <w:rsid w:val="00AE4F8F"/>
    <w:rsid w:val="00AE50B2"/>
    <w:rsid w:val="00AE5636"/>
    <w:rsid w:val="00AE56B7"/>
    <w:rsid w:val="00AE5BC5"/>
    <w:rsid w:val="00AE5EB4"/>
    <w:rsid w:val="00AE6429"/>
    <w:rsid w:val="00AE68A1"/>
    <w:rsid w:val="00AE6FEF"/>
    <w:rsid w:val="00AE7041"/>
    <w:rsid w:val="00AE7153"/>
    <w:rsid w:val="00AE7342"/>
    <w:rsid w:val="00AE781A"/>
    <w:rsid w:val="00AE7EE6"/>
    <w:rsid w:val="00AF0098"/>
    <w:rsid w:val="00AF0273"/>
    <w:rsid w:val="00AF04A1"/>
    <w:rsid w:val="00AF0A32"/>
    <w:rsid w:val="00AF0CBF"/>
    <w:rsid w:val="00AF0EEB"/>
    <w:rsid w:val="00AF0F10"/>
    <w:rsid w:val="00AF0F9E"/>
    <w:rsid w:val="00AF14CA"/>
    <w:rsid w:val="00AF18F1"/>
    <w:rsid w:val="00AF1B14"/>
    <w:rsid w:val="00AF1C74"/>
    <w:rsid w:val="00AF24A4"/>
    <w:rsid w:val="00AF2913"/>
    <w:rsid w:val="00AF2966"/>
    <w:rsid w:val="00AF2F2E"/>
    <w:rsid w:val="00AF315C"/>
    <w:rsid w:val="00AF364E"/>
    <w:rsid w:val="00AF39CA"/>
    <w:rsid w:val="00AF3BCE"/>
    <w:rsid w:val="00AF3D9E"/>
    <w:rsid w:val="00AF4046"/>
    <w:rsid w:val="00AF4172"/>
    <w:rsid w:val="00AF4277"/>
    <w:rsid w:val="00AF435F"/>
    <w:rsid w:val="00AF45B3"/>
    <w:rsid w:val="00AF4D14"/>
    <w:rsid w:val="00AF4E30"/>
    <w:rsid w:val="00AF50A7"/>
    <w:rsid w:val="00AF537C"/>
    <w:rsid w:val="00AF56B6"/>
    <w:rsid w:val="00AF57FE"/>
    <w:rsid w:val="00AF5C7E"/>
    <w:rsid w:val="00AF6179"/>
    <w:rsid w:val="00AF63B2"/>
    <w:rsid w:val="00AF641C"/>
    <w:rsid w:val="00AF65EE"/>
    <w:rsid w:val="00AF67A4"/>
    <w:rsid w:val="00AF6E30"/>
    <w:rsid w:val="00AF792B"/>
    <w:rsid w:val="00AF7F05"/>
    <w:rsid w:val="00B0024B"/>
    <w:rsid w:val="00B00625"/>
    <w:rsid w:val="00B01645"/>
    <w:rsid w:val="00B018BA"/>
    <w:rsid w:val="00B01992"/>
    <w:rsid w:val="00B01B05"/>
    <w:rsid w:val="00B01B9D"/>
    <w:rsid w:val="00B02647"/>
    <w:rsid w:val="00B02700"/>
    <w:rsid w:val="00B02730"/>
    <w:rsid w:val="00B02CA7"/>
    <w:rsid w:val="00B02CFA"/>
    <w:rsid w:val="00B03138"/>
    <w:rsid w:val="00B033E9"/>
    <w:rsid w:val="00B03529"/>
    <w:rsid w:val="00B03720"/>
    <w:rsid w:val="00B03759"/>
    <w:rsid w:val="00B0391C"/>
    <w:rsid w:val="00B04ADB"/>
    <w:rsid w:val="00B04EBC"/>
    <w:rsid w:val="00B05181"/>
    <w:rsid w:val="00B0527E"/>
    <w:rsid w:val="00B055C6"/>
    <w:rsid w:val="00B05931"/>
    <w:rsid w:val="00B06401"/>
    <w:rsid w:val="00B06BC6"/>
    <w:rsid w:val="00B06BFC"/>
    <w:rsid w:val="00B07615"/>
    <w:rsid w:val="00B078A9"/>
    <w:rsid w:val="00B10245"/>
    <w:rsid w:val="00B10B51"/>
    <w:rsid w:val="00B10D4F"/>
    <w:rsid w:val="00B10EB7"/>
    <w:rsid w:val="00B10F3C"/>
    <w:rsid w:val="00B11285"/>
    <w:rsid w:val="00B11985"/>
    <w:rsid w:val="00B11F9A"/>
    <w:rsid w:val="00B1223A"/>
    <w:rsid w:val="00B1244D"/>
    <w:rsid w:val="00B1277D"/>
    <w:rsid w:val="00B12A81"/>
    <w:rsid w:val="00B12CE9"/>
    <w:rsid w:val="00B12D8C"/>
    <w:rsid w:val="00B130F2"/>
    <w:rsid w:val="00B13BA1"/>
    <w:rsid w:val="00B13D4C"/>
    <w:rsid w:val="00B14CE7"/>
    <w:rsid w:val="00B14F10"/>
    <w:rsid w:val="00B153BD"/>
    <w:rsid w:val="00B155A0"/>
    <w:rsid w:val="00B156C8"/>
    <w:rsid w:val="00B15A99"/>
    <w:rsid w:val="00B15BB1"/>
    <w:rsid w:val="00B15D8E"/>
    <w:rsid w:val="00B15EE3"/>
    <w:rsid w:val="00B16079"/>
    <w:rsid w:val="00B169BD"/>
    <w:rsid w:val="00B169E8"/>
    <w:rsid w:val="00B16F59"/>
    <w:rsid w:val="00B1717D"/>
    <w:rsid w:val="00B1722C"/>
    <w:rsid w:val="00B175FA"/>
    <w:rsid w:val="00B1761E"/>
    <w:rsid w:val="00B17CD7"/>
    <w:rsid w:val="00B20179"/>
    <w:rsid w:val="00B2032F"/>
    <w:rsid w:val="00B204CB"/>
    <w:rsid w:val="00B204ED"/>
    <w:rsid w:val="00B205C1"/>
    <w:rsid w:val="00B205EA"/>
    <w:rsid w:val="00B212CF"/>
    <w:rsid w:val="00B214B9"/>
    <w:rsid w:val="00B2179C"/>
    <w:rsid w:val="00B219BF"/>
    <w:rsid w:val="00B21ABD"/>
    <w:rsid w:val="00B222DB"/>
    <w:rsid w:val="00B22477"/>
    <w:rsid w:val="00B2292B"/>
    <w:rsid w:val="00B22BE6"/>
    <w:rsid w:val="00B230FE"/>
    <w:rsid w:val="00B23119"/>
    <w:rsid w:val="00B232B2"/>
    <w:rsid w:val="00B23393"/>
    <w:rsid w:val="00B23488"/>
    <w:rsid w:val="00B23D09"/>
    <w:rsid w:val="00B2414F"/>
    <w:rsid w:val="00B243A8"/>
    <w:rsid w:val="00B2453C"/>
    <w:rsid w:val="00B24CAD"/>
    <w:rsid w:val="00B25041"/>
    <w:rsid w:val="00B2519D"/>
    <w:rsid w:val="00B25717"/>
    <w:rsid w:val="00B25811"/>
    <w:rsid w:val="00B25967"/>
    <w:rsid w:val="00B261F8"/>
    <w:rsid w:val="00B2691D"/>
    <w:rsid w:val="00B274CA"/>
    <w:rsid w:val="00B27B1F"/>
    <w:rsid w:val="00B30459"/>
    <w:rsid w:val="00B30D40"/>
    <w:rsid w:val="00B30DBD"/>
    <w:rsid w:val="00B311E1"/>
    <w:rsid w:val="00B31553"/>
    <w:rsid w:val="00B32202"/>
    <w:rsid w:val="00B324EB"/>
    <w:rsid w:val="00B328D1"/>
    <w:rsid w:val="00B32D23"/>
    <w:rsid w:val="00B32D83"/>
    <w:rsid w:val="00B32E46"/>
    <w:rsid w:val="00B32E48"/>
    <w:rsid w:val="00B33560"/>
    <w:rsid w:val="00B33C4A"/>
    <w:rsid w:val="00B340EE"/>
    <w:rsid w:val="00B3416C"/>
    <w:rsid w:val="00B34245"/>
    <w:rsid w:val="00B34889"/>
    <w:rsid w:val="00B34965"/>
    <w:rsid w:val="00B349B6"/>
    <w:rsid w:val="00B34D33"/>
    <w:rsid w:val="00B35493"/>
    <w:rsid w:val="00B3577F"/>
    <w:rsid w:val="00B36233"/>
    <w:rsid w:val="00B363B4"/>
    <w:rsid w:val="00B37093"/>
    <w:rsid w:val="00B37145"/>
    <w:rsid w:val="00B373F2"/>
    <w:rsid w:val="00B375AC"/>
    <w:rsid w:val="00B3766E"/>
    <w:rsid w:val="00B3772E"/>
    <w:rsid w:val="00B37800"/>
    <w:rsid w:val="00B37C7B"/>
    <w:rsid w:val="00B37CC6"/>
    <w:rsid w:val="00B40B8C"/>
    <w:rsid w:val="00B41531"/>
    <w:rsid w:val="00B4197E"/>
    <w:rsid w:val="00B41D6F"/>
    <w:rsid w:val="00B41ED1"/>
    <w:rsid w:val="00B42538"/>
    <w:rsid w:val="00B4290D"/>
    <w:rsid w:val="00B43224"/>
    <w:rsid w:val="00B43412"/>
    <w:rsid w:val="00B440C1"/>
    <w:rsid w:val="00B441FF"/>
    <w:rsid w:val="00B444E5"/>
    <w:rsid w:val="00B45118"/>
    <w:rsid w:val="00B4517C"/>
    <w:rsid w:val="00B451F2"/>
    <w:rsid w:val="00B4542D"/>
    <w:rsid w:val="00B45630"/>
    <w:rsid w:val="00B456CA"/>
    <w:rsid w:val="00B45BAA"/>
    <w:rsid w:val="00B45CFF"/>
    <w:rsid w:val="00B46000"/>
    <w:rsid w:val="00B46069"/>
    <w:rsid w:val="00B460AD"/>
    <w:rsid w:val="00B4616B"/>
    <w:rsid w:val="00B461E6"/>
    <w:rsid w:val="00B468D8"/>
    <w:rsid w:val="00B47144"/>
    <w:rsid w:val="00B472C2"/>
    <w:rsid w:val="00B47462"/>
    <w:rsid w:val="00B478E0"/>
    <w:rsid w:val="00B47AE7"/>
    <w:rsid w:val="00B50258"/>
    <w:rsid w:val="00B50932"/>
    <w:rsid w:val="00B50A05"/>
    <w:rsid w:val="00B50B4D"/>
    <w:rsid w:val="00B50BF0"/>
    <w:rsid w:val="00B527C1"/>
    <w:rsid w:val="00B52834"/>
    <w:rsid w:val="00B52C39"/>
    <w:rsid w:val="00B52CC4"/>
    <w:rsid w:val="00B536F3"/>
    <w:rsid w:val="00B53C64"/>
    <w:rsid w:val="00B53D48"/>
    <w:rsid w:val="00B53D87"/>
    <w:rsid w:val="00B53E59"/>
    <w:rsid w:val="00B54023"/>
    <w:rsid w:val="00B5430A"/>
    <w:rsid w:val="00B5468E"/>
    <w:rsid w:val="00B54A84"/>
    <w:rsid w:val="00B55379"/>
    <w:rsid w:val="00B55F54"/>
    <w:rsid w:val="00B56136"/>
    <w:rsid w:val="00B565D4"/>
    <w:rsid w:val="00B56B30"/>
    <w:rsid w:val="00B574AA"/>
    <w:rsid w:val="00B574B3"/>
    <w:rsid w:val="00B575A1"/>
    <w:rsid w:val="00B5764C"/>
    <w:rsid w:val="00B5798F"/>
    <w:rsid w:val="00B6014B"/>
    <w:rsid w:val="00B602A2"/>
    <w:rsid w:val="00B603CF"/>
    <w:rsid w:val="00B60410"/>
    <w:rsid w:val="00B60869"/>
    <w:rsid w:val="00B60A89"/>
    <w:rsid w:val="00B60B23"/>
    <w:rsid w:val="00B60C04"/>
    <w:rsid w:val="00B60ED3"/>
    <w:rsid w:val="00B61A22"/>
    <w:rsid w:val="00B61D86"/>
    <w:rsid w:val="00B622FD"/>
    <w:rsid w:val="00B6272C"/>
    <w:rsid w:val="00B62829"/>
    <w:rsid w:val="00B6285A"/>
    <w:rsid w:val="00B62A58"/>
    <w:rsid w:val="00B62B34"/>
    <w:rsid w:val="00B631D7"/>
    <w:rsid w:val="00B63457"/>
    <w:rsid w:val="00B63993"/>
    <w:rsid w:val="00B63B32"/>
    <w:rsid w:val="00B63D92"/>
    <w:rsid w:val="00B63E91"/>
    <w:rsid w:val="00B63F7D"/>
    <w:rsid w:val="00B6435E"/>
    <w:rsid w:val="00B646BA"/>
    <w:rsid w:val="00B64889"/>
    <w:rsid w:val="00B64EB4"/>
    <w:rsid w:val="00B64EB6"/>
    <w:rsid w:val="00B6509C"/>
    <w:rsid w:val="00B650A6"/>
    <w:rsid w:val="00B65336"/>
    <w:rsid w:val="00B6540B"/>
    <w:rsid w:val="00B65411"/>
    <w:rsid w:val="00B6544F"/>
    <w:rsid w:val="00B665EF"/>
    <w:rsid w:val="00B668FC"/>
    <w:rsid w:val="00B66B85"/>
    <w:rsid w:val="00B672D7"/>
    <w:rsid w:val="00B67358"/>
    <w:rsid w:val="00B6794C"/>
    <w:rsid w:val="00B67FDE"/>
    <w:rsid w:val="00B70787"/>
    <w:rsid w:val="00B70B21"/>
    <w:rsid w:val="00B70BF6"/>
    <w:rsid w:val="00B70D64"/>
    <w:rsid w:val="00B70E56"/>
    <w:rsid w:val="00B71346"/>
    <w:rsid w:val="00B718DA"/>
    <w:rsid w:val="00B71A08"/>
    <w:rsid w:val="00B71D57"/>
    <w:rsid w:val="00B71D84"/>
    <w:rsid w:val="00B71E16"/>
    <w:rsid w:val="00B723FE"/>
    <w:rsid w:val="00B72425"/>
    <w:rsid w:val="00B72431"/>
    <w:rsid w:val="00B72AA6"/>
    <w:rsid w:val="00B731A8"/>
    <w:rsid w:val="00B7362B"/>
    <w:rsid w:val="00B7397E"/>
    <w:rsid w:val="00B73B89"/>
    <w:rsid w:val="00B748AC"/>
    <w:rsid w:val="00B74C51"/>
    <w:rsid w:val="00B75210"/>
    <w:rsid w:val="00B754E0"/>
    <w:rsid w:val="00B75A87"/>
    <w:rsid w:val="00B75BBF"/>
    <w:rsid w:val="00B76191"/>
    <w:rsid w:val="00B761AB"/>
    <w:rsid w:val="00B7660E"/>
    <w:rsid w:val="00B767E7"/>
    <w:rsid w:val="00B76A30"/>
    <w:rsid w:val="00B76E7A"/>
    <w:rsid w:val="00B770D9"/>
    <w:rsid w:val="00B775DB"/>
    <w:rsid w:val="00B77FAE"/>
    <w:rsid w:val="00B801FE"/>
    <w:rsid w:val="00B8023F"/>
    <w:rsid w:val="00B80250"/>
    <w:rsid w:val="00B8045C"/>
    <w:rsid w:val="00B80D4A"/>
    <w:rsid w:val="00B8105C"/>
    <w:rsid w:val="00B811FD"/>
    <w:rsid w:val="00B81263"/>
    <w:rsid w:val="00B8128A"/>
    <w:rsid w:val="00B8184B"/>
    <w:rsid w:val="00B819DE"/>
    <w:rsid w:val="00B81A0C"/>
    <w:rsid w:val="00B81AD8"/>
    <w:rsid w:val="00B81FD8"/>
    <w:rsid w:val="00B820A6"/>
    <w:rsid w:val="00B826C8"/>
    <w:rsid w:val="00B828F8"/>
    <w:rsid w:val="00B82D76"/>
    <w:rsid w:val="00B82DCF"/>
    <w:rsid w:val="00B8317D"/>
    <w:rsid w:val="00B83615"/>
    <w:rsid w:val="00B837CB"/>
    <w:rsid w:val="00B837D0"/>
    <w:rsid w:val="00B83A88"/>
    <w:rsid w:val="00B83B12"/>
    <w:rsid w:val="00B83BA4"/>
    <w:rsid w:val="00B83D2C"/>
    <w:rsid w:val="00B83DF8"/>
    <w:rsid w:val="00B83EDE"/>
    <w:rsid w:val="00B847EB"/>
    <w:rsid w:val="00B84B89"/>
    <w:rsid w:val="00B84D2C"/>
    <w:rsid w:val="00B84DBE"/>
    <w:rsid w:val="00B8534D"/>
    <w:rsid w:val="00B854B8"/>
    <w:rsid w:val="00B8599C"/>
    <w:rsid w:val="00B85C4A"/>
    <w:rsid w:val="00B85F61"/>
    <w:rsid w:val="00B860BF"/>
    <w:rsid w:val="00B86504"/>
    <w:rsid w:val="00B867A5"/>
    <w:rsid w:val="00B8686E"/>
    <w:rsid w:val="00B86C0D"/>
    <w:rsid w:val="00B86DA4"/>
    <w:rsid w:val="00B87081"/>
    <w:rsid w:val="00B8782F"/>
    <w:rsid w:val="00B87D2D"/>
    <w:rsid w:val="00B87D57"/>
    <w:rsid w:val="00B90206"/>
    <w:rsid w:val="00B902E6"/>
    <w:rsid w:val="00B90546"/>
    <w:rsid w:val="00B90CE9"/>
    <w:rsid w:val="00B90DBB"/>
    <w:rsid w:val="00B910DE"/>
    <w:rsid w:val="00B91159"/>
    <w:rsid w:val="00B9140E"/>
    <w:rsid w:val="00B914FB"/>
    <w:rsid w:val="00B9172D"/>
    <w:rsid w:val="00B91E61"/>
    <w:rsid w:val="00B9244B"/>
    <w:rsid w:val="00B92472"/>
    <w:rsid w:val="00B92679"/>
    <w:rsid w:val="00B93024"/>
    <w:rsid w:val="00B93065"/>
    <w:rsid w:val="00B9342C"/>
    <w:rsid w:val="00B9347A"/>
    <w:rsid w:val="00B935F3"/>
    <w:rsid w:val="00B93826"/>
    <w:rsid w:val="00B93998"/>
    <w:rsid w:val="00B93B4B"/>
    <w:rsid w:val="00B93DCD"/>
    <w:rsid w:val="00B93E80"/>
    <w:rsid w:val="00B940B1"/>
    <w:rsid w:val="00B94282"/>
    <w:rsid w:val="00B945C4"/>
    <w:rsid w:val="00B94897"/>
    <w:rsid w:val="00B94A14"/>
    <w:rsid w:val="00B94C2C"/>
    <w:rsid w:val="00B94D8A"/>
    <w:rsid w:val="00B94F08"/>
    <w:rsid w:val="00B951CE"/>
    <w:rsid w:val="00B956F9"/>
    <w:rsid w:val="00B95767"/>
    <w:rsid w:val="00B95FD6"/>
    <w:rsid w:val="00B96CCF"/>
    <w:rsid w:val="00B96D9A"/>
    <w:rsid w:val="00B96E56"/>
    <w:rsid w:val="00B9768C"/>
    <w:rsid w:val="00B97B86"/>
    <w:rsid w:val="00B97D06"/>
    <w:rsid w:val="00B97D95"/>
    <w:rsid w:val="00BA0029"/>
    <w:rsid w:val="00BA080E"/>
    <w:rsid w:val="00BA0BFB"/>
    <w:rsid w:val="00BA1327"/>
    <w:rsid w:val="00BA157B"/>
    <w:rsid w:val="00BA192B"/>
    <w:rsid w:val="00BA1957"/>
    <w:rsid w:val="00BA1960"/>
    <w:rsid w:val="00BA1B61"/>
    <w:rsid w:val="00BA1D94"/>
    <w:rsid w:val="00BA2054"/>
    <w:rsid w:val="00BA2151"/>
    <w:rsid w:val="00BA2984"/>
    <w:rsid w:val="00BA29B9"/>
    <w:rsid w:val="00BA2B4C"/>
    <w:rsid w:val="00BA3473"/>
    <w:rsid w:val="00BA34A1"/>
    <w:rsid w:val="00BA36AB"/>
    <w:rsid w:val="00BA380F"/>
    <w:rsid w:val="00BA3A15"/>
    <w:rsid w:val="00BA49AC"/>
    <w:rsid w:val="00BA4E85"/>
    <w:rsid w:val="00BA4F67"/>
    <w:rsid w:val="00BA55FE"/>
    <w:rsid w:val="00BA5942"/>
    <w:rsid w:val="00BA5A2D"/>
    <w:rsid w:val="00BA601F"/>
    <w:rsid w:val="00BA6262"/>
    <w:rsid w:val="00BA68A7"/>
    <w:rsid w:val="00BA6A6D"/>
    <w:rsid w:val="00BA6AF5"/>
    <w:rsid w:val="00BA6CDE"/>
    <w:rsid w:val="00BA708E"/>
    <w:rsid w:val="00BA7123"/>
    <w:rsid w:val="00BA72F8"/>
    <w:rsid w:val="00BA7BB9"/>
    <w:rsid w:val="00BA7F13"/>
    <w:rsid w:val="00BA7F48"/>
    <w:rsid w:val="00BB0160"/>
    <w:rsid w:val="00BB0848"/>
    <w:rsid w:val="00BB0B47"/>
    <w:rsid w:val="00BB15E6"/>
    <w:rsid w:val="00BB1767"/>
    <w:rsid w:val="00BB183D"/>
    <w:rsid w:val="00BB1B75"/>
    <w:rsid w:val="00BB1E18"/>
    <w:rsid w:val="00BB1EDF"/>
    <w:rsid w:val="00BB2645"/>
    <w:rsid w:val="00BB266D"/>
    <w:rsid w:val="00BB2D12"/>
    <w:rsid w:val="00BB3246"/>
    <w:rsid w:val="00BB3461"/>
    <w:rsid w:val="00BB3985"/>
    <w:rsid w:val="00BB3C2A"/>
    <w:rsid w:val="00BB47E5"/>
    <w:rsid w:val="00BB5536"/>
    <w:rsid w:val="00BB55CA"/>
    <w:rsid w:val="00BB58F1"/>
    <w:rsid w:val="00BB5944"/>
    <w:rsid w:val="00BB5B63"/>
    <w:rsid w:val="00BB5C3A"/>
    <w:rsid w:val="00BB6056"/>
    <w:rsid w:val="00BB60CD"/>
    <w:rsid w:val="00BB6265"/>
    <w:rsid w:val="00BB69C6"/>
    <w:rsid w:val="00BB6C60"/>
    <w:rsid w:val="00BB6D44"/>
    <w:rsid w:val="00BB6E39"/>
    <w:rsid w:val="00BB72DD"/>
    <w:rsid w:val="00BB76C4"/>
    <w:rsid w:val="00BB76EB"/>
    <w:rsid w:val="00BB7DFD"/>
    <w:rsid w:val="00BB7E15"/>
    <w:rsid w:val="00BB7F28"/>
    <w:rsid w:val="00BB7F41"/>
    <w:rsid w:val="00BC0071"/>
    <w:rsid w:val="00BC063F"/>
    <w:rsid w:val="00BC08D4"/>
    <w:rsid w:val="00BC0C03"/>
    <w:rsid w:val="00BC10A2"/>
    <w:rsid w:val="00BC1129"/>
    <w:rsid w:val="00BC1E44"/>
    <w:rsid w:val="00BC24BA"/>
    <w:rsid w:val="00BC25A8"/>
    <w:rsid w:val="00BC283D"/>
    <w:rsid w:val="00BC28AF"/>
    <w:rsid w:val="00BC2BD6"/>
    <w:rsid w:val="00BC2E33"/>
    <w:rsid w:val="00BC2E85"/>
    <w:rsid w:val="00BC36FB"/>
    <w:rsid w:val="00BC375D"/>
    <w:rsid w:val="00BC37B4"/>
    <w:rsid w:val="00BC383A"/>
    <w:rsid w:val="00BC3BBB"/>
    <w:rsid w:val="00BC3E27"/>
    <w:rsid w:val="00BC418D"/>
    <w:rsid w:val="00BC4EBC"/>
    <w:rsid w:val="00BC5A46"/>
    <w:rsid w:val="00BC5EAA"/>
    <w:rsid w:val="00BC6177"/>
    <w:rsid w:val="00BC627C"/>
    <w:rsid w:val="00BC6370"/>
    <w:rsid w:val="00BC6C74"/>
    <w:rsid w:val="00BC6EE0"/>
    <w:rsid w:val="00BC7029"/>
    <w:rsid w:val="00BC7688"/>
    <w:rsid w:val="00BD0057"/>
    <w:rsid w:val="00BD03E5"/>
    <w:rsid w:val="00BD0697"/>
    <w:rsid w:val="00BD08A8"/>
    <w:rsid w:val="00BD08BE"/>
    <w:rsid w:val="00BD0FAD"/>
    <w:rsid w:val="00BD13BA"/>
    <w:rsid w:val="00BD15DC"/>
    <w:rsid w:val="00BD164F"/>
    <w:rsid w:val="00BD1932"/>
    <w:rsid w:val="00BD19B1"/>
    <w:rsid w:val="00BD228C"/>
    <w:rsid w:val="00BD24CB"/>
    <w:rsid w:val="00BD2716"/>
    <w:rsid w:val="00BD2A99"/>
    <w:rsid w:val="00BD2C14"/>
    <w:rsid w:val="00BD3390"/>
    <w:rsid w:val="00BD3729"/>
    <w:rsid w:val="00BD4484"/>
    <w:rsid w:val="00BD4B75"/>
    <w:rsid w:val="00BD5D54"/>
    <w:rsid w:val="00BD5F38"/>
    <w:rsid w:val="00BD6246"/>
    <w:rsid w:val="00BD637B"/>
    <w:rsid w:val="00BD6EAE"/>
    <w:rsid w:val="00BD71D1"/>
    <w:rsid w:val="00BD7611"/>
    <w:rsid w:val="00BE01C9"/>
    <w:rsid w:val="00BE0438"/>
    <w:rsid w:val="00BE0484"/>
    <w:rsid w:val="00BE0652"/>
    <w:rsid w:val="00BE07C2"/>
    <w:rsid w:val="00BE0981"/>
    <w:rsid w:val="00BE0BC7"/>
    <w:rsid w:val="00BE0FA7"/>
    <w:rsid w:val="00BE1F49"/>
    <w:rsid w:val="00BE1F8C"/>
    <w:rsid w:val="00BE2552"/>
    <w:rsid w:val="00BE2788"/>
    <w:rsid w:val="00BE2A14"/>
    <w:rsid w:val="00BE2F6E"/>
    <w:rsid w:val="00BE3189"/>
    <w:rsid w:val="00BE318B"/>
    <w:rsid w:val="00BE37C9"/>
    <w:rsid w:val="00BE3A06"/>
    <w:rsid w:val="00BE3DEA"/>
    <w:rsid w:val="00BE419F"/>
    <w:rsid w:val="00BE4564"/>
    <w:rsid w:val="00BE4D3D"/>
    <w:rsid w:val="00BE4E3E"/>
    <w:rsid w:val="00BE5191"/>
    <w:rsid w:val="00BE54B1"/>
    <w:rsid w:val="00BE56BB"/>
    <w:rsid w:val="00BE65AA"/>
    <w:rsid w:val="00BE6609"/>
    <w:rsid w:val="00BE6682"/>
    <w:rsid w:val="00BE68C7"/>
    <w:rsid w:val="00BE695C"/>
    <w:rsid w:val="00BE6CBD"/>
    <w:rsid w:val="00BE7610"/>
    <w:rsid w:val="00BE77B1"/>
    <w:rsid w:val="00BE783F"/>
    <w:rsid w:val="00BE7929"/>
    <w:rsid w:val="00BE7BF9"/>
    <w:rsid w:val="00BF0029"/>
    <w:rsid w:val="00BF0050"/>
    <w:rsid w:val="00BF0213"/>
    <w:rsid w:val="00BF028D"/>
    <w:rsid w:val="00BF0443"/>
    <w:rsid w:val="00BF07B0"/>
    <w:rsid w:val="00BF0861"/>
    <w:rsid w:val="00BF0F5C"/>
    <w:rsid w:val="00BF18AB"/>
    <w:rsid w:val="00BF1C6A"/>
    <w:rsid w:val="00BF245E"/>
    <w:rsid w:val="00BF2597"/>
    <w:rsid w:val="00BF29BD"/>
    <w:rsid w:val="00BF2C23"/>
    <w:rsid w:val="00BF3205"/>
    <w:rsid w:val="00BF35FB"/>
    <w:rsid w:val="00BF385F"/>
    <w:rsid w:val="00BF3A87"/>
    <w:rsid w:val="00BF3DA9"/>
    <w:rsid w:val="00BF4104"/>
    <w:rsid w:val="00BF46AB"/>
    <w:rsid w:val="00BF46F0"/>
    <w:rsid w:val="00BF4877"/>
    <w:rsid w:val="00BF4BBE"/>
    <w:rsid w:val="00BF4D20"/>
    <w:rsid w:val="00BF56BD"/>
    <w:rsid w:val="00BF5B2C"/>
    <w:rsid w:val="00BF6557"/>
    <w:rsid w:val="00BF6783"/>
    <w:rsid w:val="00BF6C62"/>
    <w:rsid w:val="00BF713E"/>
    <w:rsid w:val="00BF7B46"/>
    <w:rsid w:val="00C001FA"/>
    <w:rsid w:val="00C00315"/>
    <w:rsid w:val="00C004A6"/>
    <w:rsid w:val="00C00660"/>
    <w:rsid w:val="00C00725"/>
    <w:rsid w:val="00C00FAA"/>
    <w:rsid w:val="00C00FBE"/>
    <w:rsid w:val="00C00FEB"/>
    <w:rsid w:val="00C011E8"/>
    <w:rsid w:val="00C01367"/>
    <w:rsid w:val="00C019F4"/>
    <w:rsid w:val="00C01ACA"/>
    <w:rsid w:val="00C01E56"/>
    <w:rsid w:val="00C023DD"/>
    <w:rsid w:val="00C024F6"/>
    <w:rsid w:val="00C025F4"/>
    <w:rsid w:val="00C028E1"/>
    <w:rsid w:val="00C02997"/>
    <w:rsid w:val="00C03018"/>
    <w:rsid w:val="00C03085"/>
    <w:rsid w:val="00C030FC"/>
    <w:rsid w:val="00C03B38"/>
    <w:rsid w:val="00C03CCC"/>
    <w:rsid w:val="00C04646"/>
    <w:rsid w:val="00C047B0"/>
    <w:rsid w:val="00C05737"/>
    <w:rsid w:val="00C05849"/>
    <w:rsid w:val="00C06031"/>
    <w:rsid w:val="00C06307"/>
    <w:rsid w:val="00C063C2"/>
    <w:rsid w:val="00C068D7"/>
    <w:rsid w:val="00C070C9"/>
    <w:rsid w:val="00C070CA"/>
    <w:rsid w:val="00C07151"/>
    <w:rsid w:val="00C07285"/>
    <w:rsid w:val="00C074AF"/>
    <w:rsid w:val="00C07744"/>
    <w:rsid w:val="00C07754"/>
    <w:rsid w:val="00C10443"/>
    <w:rsid w:val="00C10D19"/>
    <w:rsid w:val="00C111FB"/>
    <w:rsid w:val="00C1138D"/>
    <w:rsid w:val="00C1165F"/>
    <w:rsid w:val="00C116A5"/>
    <w:rsid w:val="00C11833"/>
    <w:rsid w:val="00C118E6"/>
    <w:rsid w:val="00C11A58"/>
    <w:rsid w:val="00C128A3"/>
    <w:rsid w:val="00C130F6"/>
    <w:rsid w:val="00C131A3"/>
    <w:rsid w:val="00C134E1"/>
    <w:rsid w:val="00C13EDF"/>
    <w:rsid w:val="00C1446C"/>
    <w:rsid w:val="00C147B8"/>
    <w:rsid w:val="00C15594"/>
    <w:rsid w:val="00C155F9"/>
    <w:rsid w:val="00C15739"/>
    <w:rsid w:val="00C1601F"/>
    <w:rsid w:val="00C161C1"/>
    <w:rsid w:val="00C17706"/>
    <w:rsid w:val="00C178FA"/>
    <w:rsid w:val="00C179A8"/>
    <w:rsid w:val="00C17A2C"/>
    <w:rsid w:val="00C17DEF"/>
    <w:rsid w:val="00C17E74"/>
    <w:rsid w:val="00C17F2D"/>
    <w:rsid w:val="00C20270"/>
    <w:rsid w:val="00C204E8"/>
    <w:rsid w:val="00C2055A"/>
    <w:rsid w:val="00C20691"/>
    <w:rsid w:val="00C207C6"/>
    <w:rsid w:val="00C208B6"/>
    <w:rsid w:val="00C20BFF"/>
    <w:rsid w:val="00C20FCC"/>
    <w:rsid w:val="00C212C8"/>
    <w:rsid w:val="00C216B1"/>
    <w:rsid w:val="00C21D67"/>
    <w:rsid w:val="00C22016"/>
    <w:rsid w:val="00C221C5"/>
    <w:rsid w:val="00C22310"/>
    <w:rsid w:val="00C22550"/>
    <w:rsid w:val="00C227E3"/>
    <w:rsid w:val="00C22985"/>
    <w:rsid w:val="00C22DE3"/>
    <w:rsid w:val="00C22E07"/>
    <w:rsid w:val="00C22F36"/>
    <w:rsid w:val="00C238B6"/>
    <w:rsid w:val="00C23E31"/>
    <w:rsid w:val="00C2446E"/>
    <w:rsid w:val="00C249BC"/>
    <w:rsid w:val="00C24E1A"/>
    <w:rsid w:val="00C24F26"/>
    <w:rsid w:val="00C24F2C"/>
    <w:rsid w:val="00C24F5B"/>
    <w:rsid w:val="00C25022"/>
    <w:rsid w:val="00C25699"/>
    <w:rsid w:val="00C259EF"/>
    <w:rsid w:val="00C2631A"/>
    <w:rsid w:val="00C2634E"/>
    <w:rsid w:val="00C263B4"/>
    <w:rsid w:val="00C26546"/>
    <w:rsid w:val="00C26596"/>
    <w:rsid w:val="00C2665B"/>
    <w:rsid w:val="00C267C8"/>
    <w:rsid w:val="00C26B1A"/>
    <w:rsid w:val="00C26D31"/>
    <w:rsid w:val="00C272E6"/>
    <w:rsid w:val="00C27536"/>
    <w:rsid w:val="00C27583"/>
    <w:rsid w:val="00C2770F"/>
    <w:rsid w:val="00C27963"/>
    <w:rsid w:val="00C27F16"/>
    <w:rsid w:val="00C306C6"/>
    <w:rsid w:val="00C307BB"/>
    <w:rsid w:val="00C30A79"/>
    <w:rsid w:val="00C30DDC"/>
    <w:rsid w:val="00C30E0C"/>
    <w:rsid w:val="00C31159"/>
    <w:rsid w:val="00C3150D"/>
    <w:rsid w:val="00C315A0"/>
    <w:rsid w:val="00C31D9E"/>
    <w:rsid w:val="00C321A7"/>
    <w:rsid w:val="00C32616"/>
    <w:rsid w:val="00C32A76"/>
    <w:rsid w:val="00C32B79"/>
    <w:rsid w:val="00C3320B"/>
    <w:rsid w:val="00C333D2"/>
    <w:rsid w:val="00C33B57"/>
    <w:rsid w:val="00C33D84"/>
    <w:rsid w:val="00C33F51"/>
    <w:rsid w:val="00C3400F"/>
    <w:rsid w:val="00C3408D"/>
    <w:rsid w:val="00C341F8"/>
    <w:rsid w:val="00C342CE"/>
    <w:rsid w:val="00C34C51"/>
    <w:rsid w:val="00C34D5A"/>
    <w:rsid w:val="00C3507B"/>
    <w:rsid w:val="00C35174"/>
    <w:rsid w:val="00C35422"/>
    <w:rsid w:val="00C35B5B"/>
    <w:rsid w:val="00C35D06"/>
    <w:rsid w:val="00C35FD1"/>
    <w:rsid w:val="00C369F8"/>
    <w:rsid w:val="00C36C11"/>
    <w:rsid w:val="00C36F19"/>
    <w:rsid w:val="00C37389"/>
    <w:rsid w:val="00C373B6"/>
    <w:rsid w:val="00C37D62"/>
    <w:rsid w:val="00C37EAE"/>
    <w:rsid w:val="00C400C8"/>
    <w:rsid w:val="00C40562"/>
    <w:rsid w:val="00C407FE"/>
    <w:rsid w:val="00C40856"/>
    <w:rsid w:val="00C40A65"/>
    <w:rsid w:val="00C40BD2"/>
    <w:rsid w:val="00C40F2D"/>
    <w:rsid w:val="00C412F5"/>
    <w:rsid w:val="00C41442"/>
    <w:rsid w:val="00C415BA"/>
    <w:rsid w:val="00C41B69"/>
    <w:rsid w:val="00C41D0E"/>
    <w:rsid w:val="00C424ED"/>
    <w:rsid w:val="00C42ACB"/>
    <w:rsid w:val="00C42AED"/>
    <w:rsid w:val="00C42BDC"/>
    <w:rsid w:val="00C42E33"/>
    <w:rsid w:val="00C42F27"/>
    <w:rsid w:val="00C437CA"/>
    <w:rsid w:val="00C43A2E"/>
    <w:rsid w:val="00C440EA"/>
    <w:rsid w:val="00C44434"/>
    <w:rsid w:val="00C44610"/>
    <w:rsid w:val="00C446D4"/>
    <w:rsid w:val="00C44F0F"/>
    <w:rsid w:val="00C45739"/>
    <w:rsid w:val="00C45E0D"/>
    <w:rsid w:val="00C46338"/>
    <w:rsid w:val="00C4637B"/>
    <w:rsid w:val="00C463B2"/>
    <w:rsid w:val="00C46611"/>
    <w:rsid w:val="00C46785"/>
    <w:rsid w:val="00C468F5"/>
    <w:rsid w:val="00C46A04"/>
    <w:rsid w:val="00C470E3"/>
    <w:rsid w:val="00C4715A"/>
    <w:rsid w:val="00C47430"/>
    <w:rsid w:val="00C4762D"/>
    <w:rsid w:val="00C47852"/>
    <w:rsid w:val="00C479E6"/>
    <w:rsid w:val="00C47B77"/>
    <w:rsid w:val="00C47C62"/>
    <w:rsid w:val="00C47EE2"/>
    <w:rsid w:val="00C47F02"/>
    <w:rsid w:val="00C50117"/>
    <w:rsid w:val="00C50305"/>
    <w:rsid w:val="00C50BBC"/>
    <w:rsid w:val="00C5115D"/>
    <w:rsid w:val="00C517BD"/>
    <w:rsid w:val="00C51C84"/>
    <w:rsid w:val="00C51E0A"/>
    <w:rsid w:val="00C521B5"/>
    <w:rsid w:val="00C5260B"/>
    <w:rsid w:val="00C527A7"/>
    <w:rsid w:val="00C529F1"/>
    <w:rsid w:val="00C538DB"/>
    <w:rsid w:val="00C53933"/>
    <w:rsid w:val="00C53CEA"/>
    <w:rsid w:val="00C53E68"/>
    <w:rsid w:val="00C53FE2"/>
    <w:rsid w:val="00C54A13"/>
    <w:rsid w:val="00C54BBB"/>
    <w:rsid w:val="00C54D2D"/>
    <w:rsid w:val="00C55023"/>
    <w:rsid w:val="00C5504A"/>
    <w:rsid w:val="00C555E1"/>
    <w:rsid w:val="00C55FBD"/>
    <w:rsid w:val="00C56714"/>
    <w:rsid w:val="00C56A76"/>
    <w:rsid w:val="00C57148"/>
    <w:rsid w:val="00C574A3"/>
    <w:rsid w:val="00C57644"/>
    <w:rsid w:val="00C57B2F"/>
    <w:rsid w:val="00C57FCE"/>
    <w:rsid w:val="00C60007"/>
    <w:rsid w:val="00C606AF"/>
    <w:rsid w:val="00C608EE"/>
    <w:rsid w:val="00C60C08"/>
    <w:rsid w:val="00C60C26"/>
    <w:rsid w:val="00C6121B"/>
    <w:rsid w:val="00C612FF"/>
    <w:rsid w:val="00C61FAB"/>
    <w:rsid w:val="00C62698"/>
    <w:rsid w:val="00C62A62"/>
    <w:rsid w:val="00C62C81"/>
    <w:rsid w:val="00C62D03"/>
    <w:rsid w:val="00C62D42"/>
    <w:rsid w:val="00C6302C"/>
    <w:rsid w:val="00C63062"/>
    <w:rsid w:val="00C632E4"/>
    <w:rsid w:val="00C63427"/>
    <w:rsid w:val="00C635B8"/>
    <w:rsid w:val="00C635BA"/>
    <w:rsid w:val="00C63667"/>
    <w:rsid w:val="00C63732"/>
    <w:rsid w:val="00C63DD5"/>
    <w:rsid w:val="00C63F14"/>
    <w:rsid w:val="00C646BB"/>
    <w:rsid w:val="00C64F5A"/>
    <w:rsid w:val="00C64FF3"/>
    <w:rsid w:val="00C653B1"/>
    <w:rsid w:val="00C654A4"/>
    <w:rsid w:val="00C6554C"/>
    <w:rsid w:val="00C658D5"/>
    <w:rsid w:val="00C6598F"/>
    <w:rsid w:val="00C65A05"/>
    <w:rsid w:val="00C65D12"/>
    <w:rsid w:val="00C65D5A"/>
    <w:rsid w:val="00C66762"/>
    <w:rsid w:val="00C668DB"/>
    <w:rsid w:val="00C6721D"/>
    <w:rsid w:val="00C6795D"/>
    <w:rsid w:val="00C67C4B"/>
    <w:rsid w:val="00C67D95"/>
    <w:rsid w:val="00C67F4A"/>
    <w:rsid w:val="00C70046"/>
    <w:rsid w:val="00C70765"/>
    <w:rsid w:val="00C708F9"/>
    <w:rsid w:val="00C7094A"/>
    <w:rsid w:val="00C710DE"/>
    <w:rsid w:val="00C7111A"/>
    <w:rsid w:val="00C71310"/>
    <w:rsid w:val="00C7143E"/>
    <w:rsid w:val="00C71A05"/>
    <w:rsid w:val="00C71B08"/>
    <w:rsid w:val="00C7203C"/>
    <w:rsid w:val="00C72070"/>
    <w:rsid w:val="00C724C8"/>
    <w:rsid w:val="00C72E18"/>
    <w:rsid w:val="00C73005"/>
    <w:rsid w:val="00C7309D"/>
    <w:rsid w:val="00C732C2"/>
    <w:rsid w:val="00C73471"/>
    <w:rsid w:val="00C7371C"/>
    <w:rsid w:val="00C73826"/>
    <w:rsid w:val="00C73F17"/>
    <w:rsid w:val="00C741B0"/>
    <w:rsid w:val="00C746D7"/>
    <w:rsid w:val="00C74724"/>
    <w:rsid w:val="00C74831"/>
    <w:rsid w:val="00C74936"/>
    <w:rsid w:val="00C74A94"/>
    <w:rsid w:val="00C74ED3"/>
    <w:rsid w:val="00C74FAC"/>
    <w:rsid w:val="00C75056"/>
    <w:rsid w:val="00C751FC"/>
    <w:rsid w:val="00C75374"/>
    <w:rsid w:val="00C75438"/>
    <w:rsid w:val="00C757DE"/>
    <w:rsid w:val="00C7581D"/>
    <w:rsid w:val="00C76234"/>
    <w:rsid w:val="00C76607"/>
    <w:rsid w:val="00C76E2C"/>
    <w:rsid w:val="00C7760B"/>
    <w:rsid w:val="00C7762B"/>
    <w:rsid w:val="00C77630"/>
    <w:rsid w:val="00C7778D"/>
    <w:rsid w:val="00C777AE"/>
    <w:rsid w:val="00C777D0"/>
    <w:rsid w:val="00C777E0"/>
    <w:rsid w:val="00C7782F"/>
    <w:rsid w:val="00C778CD"/>
    <w:rsid w:val="00C77C5D"/>
    <w:rsid w:val="00C77C87"/>
    <w:rsid w:val="00C805E8"/>
    <w:rsid w:val="00C80881"/>
    <w:rsid w:val="00C809E2"/>
    <w:rsid w:val="00C811D2"/>
    <w:rsid w:val="00C81311"/>
    <w:rsid w:val="00C81A46"/>
    <w:rsid w:val="00C81B24"/>
    <w:rsid w:val="00C820FA"/>
    <w:rsid w:val="00C82968"/>
    <w:rsid w:val="00C82973"/>
    <w:rsid w:val="00C8350D"/>
    <w:rsid w:val="00C83510"/>
    <w:rsid w:val="00C838A4"/>
    <w:rsid w:val="00C83B17"/>
    <w:rsid w:val="00C83BF5"/>
    <w:rsid w:val="00C83D3E"/>
    <w:rsid w:val="00C852E5"/>
    <w:rsid w:val="00C8568A"/>
    <w:rsid w:val="00C85815"/>
    <w:rsid w:val="00C85B6A"/>
    <w:rsid w:val="00C85C1A"/>
    <w:rsid w:val="00C8616B"/>
    <w:rsid w:val="00C8633B"/>
    <w:rsid w:val="00C86F1A"/>
    <w:rsid w:val="00C86F9C"/>
    <w:rsid w:val="00C87134"/>
    <w:rsid w:val="00C8714F"/>
    <w:rsid w:val="00C87D78"/>
    <w:rsid w:val="00C87F1B"/>
    <w:rsid w:val="00C90277"/>
    <w:rsid w:val="00C90964"/>
    <w:rsid w:val="00C91100"/>
    <w:rsid w:val="00C91285"/>
    <w:rsid w:val="00C915CF"/>
    <w:rsid w:val="00C91759"/>
    <w:rsid w:val="00C9184F"/>
    <w:rsid w:val="00C924D6"/>
    <w:rsid w:val="00C92751"/>
    <w:rsid w:val="00C92ED8"/>
    <w:rsid w:val="00C93186"/>
    <w:rsid w:val="00C93300"/>
    <w:rsid w:val="00C9347D"/>
    <w:rsid w:val="00C93FB3"/>
    <w:rsid w:val="00C94B49"/>
    <w:rsid w:val="00C94D9C"/>
    <w:rsid w:val="00C95161"/>
    <w:rsid w:val="00C95393"/>
    <w:rsid w:val="00C95983"/>
    <w:rsid w:val="00C95AF9"/>
    <w:rsid w:val="00C9629F"/>
    <w:rsid w:val="00C9636E"/>
    <w:rsid w:val="00C96531"/>
    <w:rsid w:val="00C96675"/>
    <w:rsid w:val="00C967A9"/>
    <w:rsid w:val="00C967EB"/>
    <w:rsid w:val="00C96ECC"/>
    <w:rsid w:val="00C9718A"/>
    <w:rsid w:val="00C97467"/>
    <w:rsid w:val="00C97572"/>
    <w:rsid w:val="00C977D4"/>
    <w:rsid w:val="00C97911"/>
    <w:rsid w:val="00C97B2A"/>
    <w:rsid w:val="00C97C39"/>
    <w:rsid w:val="00C97EDC"/>
    <w:rsid w:val="00C97F69"/>
    <w:rsid w:val="00CA00C8"/>
    <w:rsid w:val="00CA016A"/>
    <w:rsid w:val="00CA04C8"/>
    <w:rsid w:val="00CA0615"/>
    <w:rsid w:val="00CA0775"/>
    <w:rsid w:val="00CA09A9"/>
    <w:rsid w:val="00CA09C3"/>
    <w:rsid w:val="00CA0BC7"/>
    <w:rsid w:val="00CA0E32"/>
    <w:rsid w:val="00CA10E8"/>
    <w:rsid w:val="00CA1277"/>
    <w:rsid w:val="00CA16ED"/>
    <w:rsid w:val="00CA1760"/>
    <w:rsid w:val="00CA1AE6"/>
    <w:rsid w:val="00CA275E"/>
    <w:rsid w:val="00CA2A64"/>
    <w:rsid w:val="00CA2B5E"/>
    <w:rsid w:val="00CA2DA3"/>
    <w:rsid w:val="00CA358C"/>
    <w:rsid w:val="00CA40A9"/>
    <w:rsid w:val="00CA4529"/>
    <w:rsid w:val="00CA48DF"/>
    <w:rsid w:val="00CA4B4E"/>
    <w:rsid w:val="00CA4D01"/>
    <w:rsid w:val="00CA4DB2"/>
    <w:rsid w:val="00CA4E09"/>
    <w:rsid w:val="00CA4F16"/>
    <w:rsid w:val="00CA4F65"/>
    <w:rsid w:val="00CA4F75"/>
    <w:rsid w:val="00CA5120"/>
    <w:rsid w:val="00CA57D3"/>
    <w:rsid w:val="00CA5D33"/>
    <w:rsid w:val="00CA6426"/>
    <w:rsid w:val="00CA644C"/>
    <w:rsid w:val="00CA645F"/>
    <w:rsid w:val="00CA6CB1"/>
    <w:rsid w:val="00CA7798"/>
    <w:rsid w:val="00CA78FB"/>
    <w:rsid w:val="00CB0611"/>
    <w:rsid w:val="00CB0899"/>
    <w:rsid w:val="00CB0BE3"/>
    <w:rsid w:val="00CB0E3E"/>
    <w:rsid w:val="00CB1469"/>
    <w:rsid w:val="00CB268E"/>
    <w:rsid w:val="00CB2922"/>
    <w:rsid w:val="00CB2AA7"/>
    <w:rsid w:val="00CB32E7"/>
    <w:rsid w:val="00CB33E0"/>
    <w:rsid w:val="00CB36A2"/>
    <w:rsid w:val="00CB38BC"/>
    <w:rsid w:val="00CB3BB8"/>
    <w:rsid w:val="00CB41B0"/>
    <w:rsid w:val="00CB4561"/>
    <w:rsid w:val="00CB4764"/>
    <w:rsid w:val="00CB4A77"/>
    <w:rsid w:val="00CB4CB3"/>
    <w:rsid w:val="00CB4F9E"/>
    <w:rsid w:val="00CB5223"/>
    <w:rsid w:val="00CB546F"/>
    <w:rsid w:val="00CB59AE"/>
    <w:rsid w:val="00CB5CE1"/>
    <w:rsid w:val="00CB5E13"/>
    <w:rsid w:val="00CB6113"/>
    <w:rsid w:val="00CB6295"/>
    <w:rsid w:val="00CB70D4"/>
    <w:rsid w:val="00CB76DE"/>
    <w:rsid w:val="00CB7750"/>
    <w:rsid w:val="00CB7AEA"/>
    <w:rsid w:val="00CB7C26"/>
    <w:rsid w:val="00CC007C"/>
    <w:rsid w:val="00CC0CD9"/>
    <w:rsid w:val="00CC12ED"/>
    <w:rsid w:val="00CC1423"/>
    <w:rsid w:val="00CC1A13"/>
    <w:rsid w:val="00CC1A4A"/>
    <w:rsid w:val="00CC1BA9"/>
    <w:rsid w:val="00CC1CAC"/>
    <w:rsid w:val="00CC1E59"/>
    <w:rsid w:val="00CC212A"/>
    <w:rsid w:val="00CC294C"/>
    <w:rsid w:val="00CC2981"/>
    <w:rsid w:val="00CC2CB6"/>
    <w:rsid w:val="00CC2CE5"/>
    <w:rsid w:val="00CC2FCD"/>
    <w:rsid w:val="00CC3429"/>
    <w:rsid w:val="00CC3B3F"/>
    <w:rsid w:val="00CC3C42"/>
    <w:rsid w:val="00CC3D67"/>
    <w:rsid w:val="00CC4838"/>
    <w:rsid w:val="00CC4919"/>
    <w:rsid w:val="00CC4B28"/>
    <w:rsid w:val="00CC51ED"/>
    <w:rsid w:val="00CC5D3D"/>
    <w:rsid w:val="00CC5FFB"/>
    <w:rsid w:val="00CC60DD"/>
    <w:rsid w:val="00CC6105"/>
    <w:rsid w:val="00CC63B6"/>
    <w:rsid w:val="00CC6530"/>
    <w:rsid w:val="00CC698C"/>
    <w:rsid w:val="00CC6C7A"/>
    <w:rsid w:val="00CC7533"/>
    <w:rsid w:val="00CC775D"/>
    <w:rsid w:val="00CC7AFE"/>
    <w:rsid w:val="00CC7EE9"/>
    <w:rsid w:val="00CC7F71"/>
    <w:rsid w:val="00CD04DC"/>
    <w:rsid w:val="00CD0A0D"/>
    <w:rsid w:val="00CD0B76"/>
    <w:rsid w:val="00CD0C28"/>
    <w:rsid w:val="00CD11A4"/>
    <w:rsid w:val="00CD11DE"/>
    <w:rsid w:val="00CD13DC"/>
    <w:rsid w:val="00CD219D"/>
    <w:rsid w:val="00CD21B1"/>
    <w:rsid w:val="00CD21DB"/>
    <w:rsid w:val="00CD22CD"/>
    <w:rsid w:val="00CD245B"/>
    <w:rsid w:val="00CD2BDC"/>
    <w:rsid w:val="00CD2C15"/>
    <w:rsid w:val="00CD2DC2"/>
    <w:rsid w:val="00CD2F5A"/>
    <w:rsid w:val="00CD32CF"/>
    <w:rsid w:val="00CD34D0"/>
    <w:rsid w:val="00CD3E7F"/>
    <w:rsid w:val="00CD405E"/>
    <w:rsid w:val="00CD44D4"/>
    <w:rsid w:val="00CD4B16"/>
    <w:rsid w:val="00CD5663"/>
    <w:rsid w:val="00CD5717"/>
    <w:rsid w:val="00CD6097"/>
    <w:rsid w:val="00CD62B6"/>
    <w:rsid w:val="00CD62F7"/>
    <w:rsid w:val="00CD6405"/>
    <w:rsid w:val="00CD6F36"/>
    <w:rsid w:val="00CD6FDF"/>
    <w:rsid w:val="00CD7D41"/>
    <w:rsid w:val="00CD7D4B"/>
    <w:rsid w:val="00CE010C"/>
    <w:rsid w:val="00CE04F5"/>
    <w:rsid w:val="00CE078A"/>
    <w:rsid w:val="00CE090D"/>
    <w:rsid w:val="00CE0E48"/>
    <w:rsid w:val="00CE0F12"/>
    <w:rsid w:val="00CE10DD"/>
    <w:rsid w:val="00CE13C3"/>
    <w:rsid w:val="00CE1437"/>
    <w:rsid w:val="00CE195C"/>
    <w:rsid w:val="00CE1A65"/>
    <w:rsid w:val="00CE1EBB"/>
    <w:rsid w:val="00CE25CD"/>
    <w:rsid w:val="00CE287B"/>
    <w:rsid w:val="00CE2BD5"/>
    <w:rsid w:val="00CE2E9B"/>
    <w:rsid w:val="00CE33B8"/>
    <w:rsid w:val="00CE33F8"/>
    <w:rsid w:val="00CE3A9A"/>
    <w:rsid w:val="00CE3D0C"/>
    <w:rsid w:val="00CE479A"/>
    <w:rsid w:val="00CE47DB"/>
    <w:rsid w:val="00CE4822"/>
    <w:rsid w:val="00CE4E34"/>
    <w:rsid w:val="00CE544F"/>
    <w:rsid w:val="00CE5AA4"/>
    <w:rsid w:val="00CE5B97"/>
    <w:rsid w:val="00CE62D6"/>
    <w:rsid w:val="00CE65AD"/>
    <w:rsid w:val="00CE65D7"/>
    <w:rsid w:val="00CE68D7"/>
    <w:rsid w:val="00CE6A9E"/>
    <w:rsid w:val="00CE6FD2"/>
    <w:rsid w:val="00CE710C"/>
    <w:rsid w:val="00CE73F5"/>
    <w:rsid w:val="00CE7866"/>
    <w:rsid w:val="00CE7892"/>
    <w:rsid w:val="00CE7CD3"/>
    <w:rsid w:val="00CF00C4"/>
    <w:rsid w:val="00CF025A"/>
    <w:rsid w:val="00CF0301"/>
    <w:rsid w:val="00CF0673"/>
    <w:rsid w:val="00CF0797"/>
    <w:rsid w:val="00CF0ADC"/>
    <w:rsid w:val="00CF11D7"/>
    <w:rsid w:val="00CF14D1"/>
    <w:rsid w:val="00CF1956"/>
    <w:rsid w:val="00CF1A4B"/>
    <w:rsid w:val="00CF1F5B"/>
    <w:rsid w:val="00CF246B"/>
    <w:rsid w:val="00CF29BD"/>
    <w:rsid w:val="00CF2D44"/>
    <w:rsid w:val="00CF2FCC"/>
    <w:rsid w:val="00CF3215"/>
    <w:rsid w:val="00CF375E"/>
    <w:rsid w:val="00CF394D"/>
    <w:rsid w:val="00CF39E3"/>
    <w:rsid w:val="00CF3D82"/>
    <w:rsid w:val="00CF3F8A"/>
    <w:rsid w:val="00CF4183"/>
    <w:rsid w:val="00CF4A2C"/>
    <w:rsid w:val="00CF4FAB"/>
    <w:rsid w:val="00CF54E2"/>
    <w:rsid w:val="00CF57E6"/>
    <w:rsid w:val="00CF5827"/>
    <w:rsid w:val="00CF5E23"/>
    <w:rsid w:val="00CF627A"/>
    <w:rsid w:val="00CF6718"/>
    <w:rsid w:val="00CF686F"/>
    <w:rsid w:val="00CF6958"/>
    <w:rsid w:val="00CF6A9B"/>
    <w:rsid w:val="00CF6D66"/>
    <w:rsid w:val="00CF6EF2"/>
    <w:rsid w:val="00CF70BA"/>
    <w:rsid w:val="00CF76FC"/>
    <w:rsid w:val="00CF77E5"/>
    <w:rsid w:val="00CF7D4A"/>
    <w:rsid w:val="00CF7D4E"/>
    <w:rsid w:val="00D00869"/>
    <w:rsid w:val="00D00A13"/>
    <w:rsid w:val="00D00B52"/>
    <w:rsid w:val="00D00E0E"/>
    <w:rsid w:val="00D00F7D"/>
    <w:rsid w:val="00D01233"/>
    <w:rsid w:val="00D019F7"/>
    <w:rsid w:val="00D01D51"/>
    <w:rsid w:val="00D01FF5"/>
    <w:rsid w:val="00D02151"/>
    <w:rsid w:val="00D02FAF"/>
    <w:rsid w:val="00D033AE"/>
    <w:rsid w:val="00D03C77"/>
    <w:rsid w:val="00D04356"/>
    <w:rsid w:val="00D0453B"/>
    <w:rsid w:val="00D04561"/>
    <w:rsid w:val="00D0464B"/>
    <w:rsid w:val="00D0482C"/>
    <w:rsid w:val="00D04DF6"/>
    <w:rsid w:val="00D051CA"/>
    <w:rsid w:val="00D0560F"/>
    <w:rsid w:val="00D05725"/>
    <w:rsid w:val="00D058C3"/>
    <w:rsid w:val="00D061AE"/>
    <w:rsid w:val="00D061FD"/>
    <w:rsid w:val="00D066C8"/>
    <w:rsid w:val="00D06815"/>
    <w:rsid w:val="00D06AF4"/>
    <w:rsid w:val="00D06E8B"/>
    <w:rsid w:val="00D071FF"/>
    <w:rsid w:val="00D07201"/>
    <w:rsid w:val="00D07292"/>
    <w:rsid w:val="00D0744C"/>
    <w:rsid w:val="00D076C0"/>
    <w:rsid w:val="00D07BA5"/>
    <w:rsid w:val="00D07CC0"/>
    <w:rsid w:val="00D07EA9"/>
    <w:rsid w:val="00D10073"/>
    <w:rsid w:val="00D101FD"/>
    <w:rsid w:val="00D10447"/>
    <w:rsid w:val="00D105D4"/>
    <w:rsid w:val="00D10C5B"/>
    <w:rsid w:val="00D10F4D"/>
    <w:rsid w:val="00D11851"/>
    <w:rsid w:val="00D11D84"/>
    <w:rsid w:val="00D11E76"/>
    <w:rsid w:val="00D12145"/>
    <w:rsid w:val="00D127C0"/>
    <w:rsid w:val="00D135D7"/>
    <w:rsid w:val="00D1363F"/>
    <w:rsid w:val="00D140E6"/>
    <w:rsid w:val="00D148ED"/>
    <w:rsid w:val="00D1498C"/>
    <w:rsid w:val="00D1516F"/>
    <w:rsid w:val="00D1522D"/>
    <w:rsid w:val="00D1574A"/>
    <w:rsid w:val="00D158CB"/>
    <w:rsid w:val="00D15D83"/>
    <w:rsid w:val="00D15E12"/>
    <w:rsid w:val="00D169E5"/>
    <w:rsid w:val="00D173DD"/>
    <w:rsid w:val="00D17555"/>
    <w:rsid w:val="00D1795B"/>
    <w:rsid w:val="00D17B4B"/>
    <w:rsid w:val="00D17D16"/>
    <w:rsid w:val="00D2007D"/>
    <w:rsid w:val="00D2076F"/>
    <w:rsid w:val="00D20A65"/>
    <w:rsid w:val="00D21342"/>
    <w:rsid w:val="00D21497"/>
    <w:rsid w:val="00D214B2"/>
    <w:rsid w:val="00D214E2"/>
    <w:rsid w:val="00D2157B"/>
    <w:rsid w:val="00D21D0A"/>
    <w:rsid w:val="00D21E98"/>
    <w:rsid w:val="00D22196"/>
    <w:rsid w:val="00D222A2"/>
    <w:rsid w:val="00D22534"/>
    <w:rsid w:val="00D22B42"/>
    <w:rsid w:val="00D23826"/>
    <w:rsid w:val="00D2391E"/>
    <w:rsid w:val="00D2392C"/>
    <w:rsid w:val="00D23D5A"/>
    <w:rsid w:val="00D23D9A"/>
    <w:rsid w:val="00D23E5A"/>
    <w:rsid w:val="00D24125"/>
    <w:rsid w:val="00D24133"/>
    <w:rsid w:val="00D24145"/>
    <w:rsid w:val="00D244FD"/>
    <w:rsid w:val="00D24B91"/>
    <w:rsid w:val="00D24E27"/>
    <w:rsid w:val="00D24EE9"/>
    <w:rsid w:val="00D24F98"/>
    <w:rsid w:val="00D2510C"/>
    <w:rsid w:val="00D251BC"/>
    <w:rsid w:val="00D25266"/>
    <w:rsid w:val="00D2559A"/>
    <w:rsid w:val="00D2581A"/>
    <w:rsid w:val="00D25A97"/>
    <w:rsid w:val="00D25B7D"/>
    <w:rsid w:val="00D26343"/>
    <w:rsid w:val="00D26497"/>
    <w:rsid w:val="00D264EB"/>
    <w:rsid w:val="00D26738"/>
    <w:rsid w:val="00D26CB9"/>
    <w:rsid w:val="00D27A53"/>
    <w:rsid w:val="00D27D53"/>
    <w:rsid w:val="00D30494"/>
    <w:rsid w:val="00D30767"/>
    <w:rsid w:val="00D31234"/>
    <w:rsid w:val="00D31264"/>
    <w:rsid w:val="00D317A9"/>
    <w:rsid w:val="00D31864"/>
    <w:rsid w:val="00D31979"/>
    <w:rsid w:val="00D31BF4"/>
    <w:rsid w:val="00D31C1A"/>
    <w:rsid w:val="00D31CFF"/>
    <w:rsid w:val="00D31F90"/>
    <w:rsid w:val="00D32439"/>
    <w:rsid w:val="00D32557"/>
    <w:rsid w:val="00D327FE"/>
    <w:rsid w:val="00D3299B"/>
    <w:rsid w:val="00D32A0C"/>
    <w:rsid w:val="00D32A17"/>
    <w:rsid w:val="00D33305"/>
    <w:rsid w:val="00D33AB9"/>
    <w:rsid w:val="00D33B9C"/>
    <w:rsid w:val="00D33E40"/>
    <w:rsid w:val="00D33ECB"/>
    <w:rsid w:val="00D340AE"/>
    <w:rsid w:val="00D341CD"/>
    <w:rsid w:val="00D34644"/>
    <w:rsid w:val="00D34A79"/>
    <w:rsid w:val="00D34B59"/>
    <w:rsid w:val="00D34E2B"/>
    <w:rsid w:val="00D35C2F"/>
    <w:rsid w:val="00D362AA"/>
    <w:rsid w:val="00D362B5"/>
    <w:rsid w:val="00D365E5"/>
    <w:rsid w:val="00D372D7"/>
    <w:rsid w:val="00D373D3"/>
    <w:rsid w:val="00D3789C"/>
    <w:rsid w:val="00D37DF8"/>
    <w:rsid w:val="00D40043"/>
    <w:rsid w:val="00D40D86"/>
    <w:rsid w:val="00D41775"/>
    <w:rsid w:val="00D419EE"/>
    <w:rsid w:val="00D41CC8"/>
    <w:rsid w:val="00D41F2C"/>
    <w:rsid w:val="00D42501"/>
    <w:rsid w:val="00D42DC0"/>
    <w:rsid w:val="00D430E5"/>
    <w:rsid w:val="00D433AF"/>
    <w:rsid w:val="00D43D64"/>
    <w:rsid w:val="00D43E66"/>
    <w:rsid w:val="00D442E0"/>
    <w:rsid w:val="00D44768"/>
    <w:rsid w:val="00D44B7F"/>
    <w:rsid w:val="00D44F2B"/>
    <w:rsid w:val="00D45301"/>
    <w:rsid w:val="00D45342"/>
    <w:rsid w:val="00D455AC"/>
    <w:rsid w:val="00D455B8"/>
    <w:rsid w:val="00D45999"/>
    <w:rsid w:val="00D459A1"/>
    <w:rsid w:val="00D45E07"/>
    <w:rsid w:val="00D45F7F"/>
    <w:rsid w:val="00D462ED"/>
    <w:rsid w:val="00D463F7"/>
    <w:rsid w:val="00D46EB5"/>
    <w:rsid w:val="00D4762E"/>
    <w:rsid w:val="00D47BF4"/>
    <w:rsid w:val="00D47FA2"/>
    <w:rsid w:val="00D501A7"/>
    <w:rsid w:val="00D50515"/>
    <w:rsid w:val="00D50843"/>
    <w:rsid w:val="00D50CBA"/>
    <w:rsid w:val="00D510D1"/>
    <w:rsid w:val="00D51EB9"/>
    <w:rsid w:val="00D52055"/>
    <w:rsid w:val="00D520FB"/>
    <w:rsid w:val="00D52584"/>
    <w:rsid w:val="00D527F2"/>
    <w:rsid w:val="00D5319C"/>
    <w:rsid w:val="00D535B0"/>
    <w:rsid w:val="00D5389A"/>
    <w:rsid w:val="00D538A9"/>
    <w:rsid w:val="00D53A5E"/>
    <w:rsid w:val="00D53EE2"/>
    <w:rsid w:val="00D543D9"/>
    <w:rsid w:val="00D54621"/>
    <w:rsid w:val="00D54808"/>
    <w:rsid w:val="00D54912"/>
    <w:rsid w:val="00D54AA9"/>
    <w:rsid w:val="00D54BA0"/>
    <w:rsid w:val="00D5502B"/>
    <w:rsid w:val="00D55861"/>
    <w:rsid w:val="00D55EA4"/>
    <w:rsid w:val="00D5610E"/>
    <w:rsid w:val="00D561E1"/>
    <w:rsid w:val="00D564F6"/>
    <w:rsid w:val="00D568B2"/>
    <w:rsid w:val="00D56DAB"/>
    <w:rsid w:val="00D578A2"/>
    <w:rsid w:val="00D602B1"/>
    <w:rsid w:val="00D60814"/>
    <w:rsid w:val="00D60CB7"/>
    <w:rsid w:val="00D60D10"/>
    <w:rsid w:val="00D60F2B"/>
    <w:rsid w:val="00D61131"/>
    <w:rsid w:val="00D61134"/>
    <w:rsid w:val="00D6194C"/>
    <w:rsid w:val="00D62252"/>
    <w:rsid w:val="00D62388"/>
    <w:rsid w:val="00D62478"/>
    <w:rsid w:val="00D625A3"/>
    <w:rsid w:val="00D62EB3"/>
    <w:rsid w:val="00D62EF7"/>
    <w:rsid w:val="00D632B4"/>
    <w:rsid w:val="00D63C69"/>
    <w:rsid w:val="00D63D5E"/>
    <w:rsid w:val="00D64314"/>
    <w:rsid w:val="00D644F5"/>
    <w:rsid w:val="00D6456A"/>
    <w:rsid w:val="00D64CA0"/>
    <w:rsid w:val="00D64E3E"/>
    <w:rsid w:val="00D65366"/>
    <w:rsid w:val="00D65789"/>
    <w:rsid w:val="00D65792"/>
    <w:rsid w:val="00D65BAE"/>
    <w:rsid w:val="00D65BB6"/>
    <w:rsid w:val="00D65EA8"/>
    <w:rsid w:val="00D6610B"/>
    <w:rsid w:val="00D66149"/>
    <w:rsid w:val="00D667B0"/>
    <w:rsid w:val="00D668B4"/>
    <w:rsid w:val="00D66ED8"/>
    <w:rsid w:val="00D67002"/>
    <w:rsid w:val="00D674E2"/>
    <w:rsid w:val="00D67CBE"/>
    <w:rsid w:val="00D67D27"/>
    <w:rsid w:val="00D67E7C"/>
    <w:rsid w:val="00D70192"/>
    <w:rsid w:val="00D70E7A"/>
    <w:rsid w:val="00D713CC"/>
    <w:rsid w:val="00D71EB0"/>
    <w:rsid w:val="00D724B8"/>
    <w:rsid w:val="00D726C3"/>
    <w:rsid w:val="00D72808"/>
    <w:rsid w:val="00D72BAD"/>
    <w:rsid w:val="00D731A4"/>
    <w:rsid w:val="00D73B50"/>
    <w:rsid w:val="00D73D33"/>
    <w:rsid w:val="00D73E8B"/>
    <w:rsid w:val="00D73E8D"/>
    <w:rsid w:val="00D73EBD"/>
    <w:rsid w:val="00D74654"/>
    <w:rsid w:val="00D74836"/>
    <w:rsid w:val="00D74B42"/>
    <w:rsid w:val="00D75ADD"/>
    <w:rsid w:val="00D76237"/>
    <w:rsid w:val="00D76E75"/>
    <w:rsid w:val="00D77053"/>
    <w:rsid w:val="00D77364"/>
    <w:rsid w:val="00D775DB"/>
    <w:rsid w:val="00D77868"/>
    <w:rsid w:val="00D77BA6"/>
    <w:rsid w:val="00D77C75"/>
    <w:rsid w:val="00D77DF0"/>
    <w:rsid w:val="00D80504"/>
    <w:rsid w:val="00D80AD8"/>
    <w:rsid w:val="00D80CD8"/>
    <w:rsid w:val="00D80DBC"/>
    <w:rsid w:val="00D813FC"/>
    <w:rsid w:val="00D814F3"/>
    <w:rsid w:val="00D81748"/>
    <w:rsid w:val="00D81DCA"/>
    <w:rsid w:val="00D81F20"/>
    <w:rsid w:val="00D8207D"/>
    <w:rsid w:val="00D82E4E"/>
    <w:rsid w:val="00D830B8"/>
    <w:rsid w:val="00D833FA"/>
    <w:rsid w:val="00D83DD7"/>
    <w:rsid w:val="00D84887"/>
    <w:rsid w:val="00D848CD"/>
    <w:rsid w:val="00D849E6"/>
    <w:rsid w:val="00D84BD6"/>
    <w:rsid w:val="00D84EFC"/>
    <w:rsid w:val="00D851A9"/>
    <w:rsid w:val="00D85245"/>
    <w:rsid w:val="00D8574D"/>
    <w:rsid w:val="00D85C79"/>
    <w:rsid w:val="00D85C88"/>
    <w:rsid w:val="00D85D1D"/>
    <w:rsid w:val="00D85E83"/>
    <w:rsid w:val="00D861B8"/>
    <w:rsid w:val="00D861D9"/>
    <w:rsid w:val="00D8657C"/>
    <w:rsid w:val="00D86704"/>
    <w:rsid w:val="00D86ADE"/>
    <w:rsid w:val="00D871D3"/>
    <w:rsid w:val="00D87F6E"/>
    <w:rsid w:val="00D9006D"/>
    <w:rsid w:val="00D90355"/>
    <w:rsid w:val="00D904A6"/>
    <w:rsid w:val="00D90A62"/>
    <w:rsid w:val="00D90ADA"/>
    <w:rsid w:val="00D90AF7"/>
    <w:rsid w:val="00D911D3"/>
    <w:rsid w:val="00D9140A"/>
    <w:rsid w:val="00D91422"/>
    <w:rsid w:val="00D9150C"/>
    <w:rsid w:val="00D9183B"/>
    <w:rsid w:val="00D91844"/>
    <w:rsid w:val="00D91BBF"/>
    <w:rsid w:val="00D92832"/>
    <w:rsid w:val="00D9317B"/>
    <w:rsid w:val="00D935F1"/>
    <w:rsid w:val="00D93905"/>
    <w:rsid w:val="00D93BCC"/>
    <w:rsid w:val="00D942B5"/>
    <w:rsid w:val="00D9465E"/>
    <w:rsid w:val="00D94CF2"/>
    <w:rsid w:val="00D95780"/>
    <w:rsid w:val="00D95ACC"/>
    <w:rsid w:val="00D95FFC"/>
    <w:rsid w:val="00D96083"/>
    <w:rsid w:val="00D960C1"/>
    <w:rsid w:val="00D96331"/>
    <w:rsid w:val="00D965DC"/>
    <w:rsid w:val="00D96658"/>
    <w:rsid w:val="00D9670E"/>
    <w:rsid w:val="00D96993"/>
    <w:rsid w:val="00D96EB1"/>
    <w:rsid w:val="00D96EFC"/>
    <w:rsid w:val="00DA03F0"/>
    <w:rsid w:val="00DA095E"/>
    <w:rsid w:val="00DA0AC0"/>
    <w:rsid w:val="00DA161C"/>
    <w:rsid w:val="00DA1A89"/>
    <w:rsid w:val="00DA1C6C"/>
    <w:rsid w:val="00DA1CBD"/>
    <w:rsid w:val="00DA1DC0"/>
    <w:rsid w:val="00DA228D"/>
    <w:rsid w:val="00DA2395"/>
    <w:rsid w:val="00DA24C9"/>
    <w:rsid w:val="00DA2545"/>
    <w:rsid w:val="00DA2DF4"/>
    <w:rsid w:val="00DA2EC9"/>
    <w:rsid w:val="00DA2EF4"/>
    <w:rsid w:val="00DA33F6"/>
    <w:rsid w:val="00DA37C4"/>
    <w:rsid w:val="00DA39FF"/>
    <w:rsid w:val="00DA4389"/>
    <w:rsid w:val="00DA46A3"/>
    <w:rsid w:val="00DA47A2"/>
    <w:rsid w:val="00DA4B93"/>
    <w:rsid w:val="00DA5AEB"/>
    <w:rsid w:val="00DA5DD9"/>
    <w:rsid w:val="00DA5F78"/>
    <w:rsid w:val="00DA6292"/>
    <w:rsid w:val="00DA66BA"/>
    <w:rsid w:val="00DA7B63"/>
    <w:rsid w:val="00DA7BE8"/>
    <w:rsid w:val="00DA7F91"/>
    <w:rsid w:val="00DB05AF"/>
    <w:rsid w:val="00DB060B"/>
    <w:rsid w:val="00DB09F6"/>
    <w:rsid w:val="00DB0A42"/>
    <w:rsid w:val="00DB0A87"/>
    <w:rsid w:val="00DB0B20"/>
    <w:rsid w:val="00DB13AF"/>
    <w:rsid w:val="00DB199D"/>
    <w:rsid w:val="00DB1A88"/>
    <w:rsid w:val="00DB1E41"/>
    <w:rsid w:val="00DB203D"/>
    <w:rsid w:val="00DB2210"/>
    <w:rsid w:val="00DB2271"/>
    <w:rsid w:val="00DB2821"/>
    <w:rsid w:val="00DB3243"/>
    <w:rsid w:val="00DB33DC"/>
    <w:rsid w:val="00DB3679"/>
    <w:rsid w:val="00DB426E"/>
    <w:rsid w:val="00DB4400"/>
    <w:rsid w:val="00DB45BD"/>
    <w:rsid w:val="00DB4826"/>
    <w:rsid w:val="00DB4E37"/>
    <w:rsid w:val="00DB5FE5"/>
    <w:rsid w:val="00DB64D8"/>
    <w:rsid w:val="00DB74D2"/>
    <w:rsid w:val="00DB75A1"/>
    <w:rsid w:val="00DB76A2"/>
    <w:rsid w:val="00DB779A"/>
    <w:rsid w:val="00DB7B99"/>
    <w:rsid w:val="00DB7D48"/>
    <w:rsid w:val="00DC022A"/>
    <w:rsid w:val="00DC02B8"/>
    <w:rsid w:val="00DC07A0"/>
    <w:rsid w:val="00DC07AB"/>
    <w:rsid w:val="00DC0837"/>
    <w:rsid w:val="00DC0FC7"/>
    <w:rsid w:val="00DC1A8C"/>
    <w:rsid w:val="00DC1D56"/>
    <w:rsid w:val="00DC1D63"/>
    <w:rsid w:val="00DC242A"/>
    <w:rsid w:val="00DC264D"/>
    <w:rsid w:val="00DC2714"/>
    <w:rsid w:val="00DC2A0F"/>
    <w:rsid w:val="00DC2E4C"/>
    <w:rsid w:val="00DC2F5C"/>
    <w:rsid w:val="00DC2FC4"/>
    <w:rsid w:val="00DC2FD5"/>
    <w:rsid w:val="00DC30F3"/>
    <w:rsid w:val="00DC3385"/>
    <w:rsid w:val="00DC3488"/>
    <w:rsid w:val="00DC3690"/>
    <w:rsid w:val="00DC3B62"/>
    <w:rsid w:val="00DC3BBC"/>
    <w:rsid w:val="00DC3C84"/>
    <w:rsid w:val="00DC46A4"/>
    <w:rsid w:val="00DC4B0D"/>
    <w:rsid w:val="00DC4B3A"/>
    <w:rsid w:val="00DC50D5"/>
    <w:rsid w:val="00DC537C"/>
    <w:rsid w:val="00DC59EA"/>
    <w:rsid w:val="00DC5D83"/>
    <w:rsid w:val="00DC68CE"/>
    <w:rsid w:val="00DC6AA9"/>
    <w:rsid w:val="00DC6FEB"/>
    <w:rsid w:val="00DC7067"/>
    <w:rsid w:val="00DC70EA"/>
    <w:rsid w:val="00DC7DDE"/>
    <w:rsid w:val="00DC7E66"/>
    <w:rsid w:val="00DD0008"/>
    <w:rsid w:val="00DD00F0"/>
    <w:rsid w:val="00DD09F2"/>
    <w:rsid w:val="00DD0A3B"/>
    <w:rsid w:val="00DD0AFD"/>
    <w:rsid w:val="00DD0B4B"/>
    <w:rsid w:val="00DD0CBA"/>
    <w:rsid w:val="00DD1059"/>
    <w:rsid w:val="00DD1454"/>
    <w:rsid w:val="00DD1848"/>
    <w:rsid w:val="00DD1DBA"/>
    <w:rsid w:val="00DD22D4"/>
    <w:rsid w:val="00DD2435"/>
    <w:rsid w:val="00DD261A"/>
    <w:rsid w:val="00DD26C4"/>
    <w:rsid w:val="00DD2BFB"/>
    <w:rsid w:val="00DD2DB6"/>
    <w:rsid w:val="00DD3685"/>
    <w:rsid w:val="00DD37E5"/>
    <w:rsid w:val="00DD3921"/>
    <w:rsid w:val="00DD3953"/>
    <w:rsid w:val="00DD3B10"/>
    <w:rsid w:val="00DD3C1F"/>
    <w:rsid w:val="00DD3E04"/>
    <w:rsid w:val="00DD3E2E"/>
    <w:rsid w:val="00DD488A"/>
    <w:rsid w:val="00DD4A5E"/>
    <w:rsid w:val="00DD4ECD"/>
    <w:rsid w:val="00DD4F29"/>
    <w:rsid w:val="00DD51FD"/>
    <w:rsid w:val="00DD5605"/>
    <w:rsid w:val="00DD65A8"/>
    <w:rsid w:val="00DD66CB"/>
    <w:rsid w:val="00DD6801"/>
    <w:rsid w:val="00DD68E8"/>
    <w:rsid w:val="00DD6CA1"/>
    <w:rsid w:val="00DD7242"/>
    <w:rsid w:val="00DD79E2"/>
    <w:rsid w:val="00DD7C58"/>
    <w:rsid w:val="00DD7E77"/>
    <w:rsid w:val="00DE02A7"/>
    <w:rsid w:val="00DE081A"/>
    <w:rsid w:val="00DE09DF"/>
    <w:rsid w:val="00DE0CFD"/>
    <w:rsid w:val="00DE113F"/>
    <w:rsid w:val="00DE1CC9"/>
    <w:rsid w:val="00DE1EA7"/>
    <w:rsid w:val="00DE2672"/>
    <w:rsid w:val="00DE3342"/>
    <w:rsid w:val="00DE342E"/>
    <w:rsid w:val="00DE430F"/>
    <w:rsid w:val="00DE43EB"/>
    <w:rsid w:val="00DE4B0F"/>
    <w:rsid w:val="00DE4D43"/>
    <w:rsid w:val="00DE4EA5"/>
    <w:rsid w:val="00DE5031"/>
    <w:rsid w:val="00DE544B"/>
    <w:rsid w:val="00DE55FF"/>
    <w:rsid w:val="00DE56CE"/>
    <w:rsid w:val="00DE575A"/>
    <w:rsid w:val="00DE592D"/>
    <w:rsid w:val="00DE5C86"/>
    <w:rsid w:val="00DE5EE3"/>
    <w:rsid w:val="00DE5F92"/>
    <w:rsid w:val="00DE65D8"/>
    <w:rsid w:val="00DE6E8F"/>
    <w:rsid w:val="00DE6EC3"/>
    <w:rsid w:val="00DE6EFD"/>
    <w:rsid w:val="00DE6F82"/>
    <w:rsid w:val="00DE6F87"/>
    <w:rsid w:val="00DE7C34"/>
    <w:rsid w:val="00DF0228"/>
    <w:rsid w:val="00DF023A"/>
    <w:rsid w:val="00DF05C5"/>
    <w:rsid w:val="00DF0A56"/>
    <w:rsid w:val="00DF0C23"/>
    <w:rsid w:val="00DF0D1B"/>
    <w:rsid w:val="00DF0F8A"/>
    <w:rsid w:val="00DF0FBA"/>
    <w:rsid w:val="00DF14EE"/>
    <w:rsid w:val="00DF171A"/>
    <w:rsid w:val="00DF181E"/>
    <w:rsid w:val="00DF18CB"/>
    <w:rsid w:val="00DF20AC"/>
    <w:rsid w:val="00DF2C44"/>
    <w:rsid w:val="00DF2F22"/>
    <w:rsid w:val="00DF323A"/>
    <w:rsid w:val="00DF32F4"/>
    <w:rsid w:val="00DF389F"/>
    <w:rsid w:val="00DF39CD"/>
    <w:rsid w:val="00DF3A36"/>
    <w:rsid w:val="00DF3C62"/>
    <w:rsid w:val="00DF4228"/>
    <w:rsid w:val="00DF428C"/>
    <w:rsid w:val="00DF48C7"/>
    <w:rsid w:val="00DF4EA1"/>
    <w:rsid w:val="00DF4ED2"/>
    <w:rsid w:val="00DF4F17"/>
    <w:rsid w:val="00DF504B"/>
    <w:rsid w:val="00DF52E9"/>
    <w:rsid w:val="00DF5729"/>
    <w:rsid w:val="00DF5CA0"/>
    <w:rsid w:val="00DF5D01"/>
    <w:rsid w:val="00DF64BA"/>
    <w:rsid w:val="00DF651A"/>
    <w:rsid w:val="00DF67C3"/>
    <w:rsid w:val="00DF6865"/>
    <w:rsid w:val="00DF6A0B"/>
    <w:rsid w:val="00DF6B14"/>
    <w:rsid w:val="00DF6C41"/>
    <w:rsid w:val="00DF6F9C"/>
    <w:rsid w:val="00DF71C0"/>
    <w:rsid w:val="00DF7254"/>
    <w:rsid w:val="00DF7D07"/>
    <w:rsid w:val="00E0030E"/>
    <w:rsid w:val="00E007ED"/>
    <w:rsid w:val="00E009CB"/>
    <w:rsid w:val="00E00A4B"/>
    <w:rsid w:val="00E00D42"/>
    <w:rsid w:val="00E010C7"/>
    <w:rsid w:val="00E012A1"/>
    <w:rsid w:val="00E014A6"/>
    <w:rsid w:val="00E01908"/>
    <w:rsid w:val="00E01BF4"/>
    <w:rsid w:val="00E01C97"/>
    <w:rsid w:val="00E02022"/>
    <w:rsid w:val="00E021C2"/>
    <w:rsid w:val="00E02426"/>
    <w:rsid w:val="00E0244E"/>
    <w:rsid w:val="00E02A96"/>
    <w:rsid w:val="00E02AE3"/>
    <w:rsid w:val="00E031CD"/>
    <w:rsid w:val="00E032FA"/>
    <w:rsid w:val="00E03767"/>
    <w:rsid w:val="00E0384D"/>
    <w:rsid w:val="00E04B3B"/>
    <w:rsid w:val="00E04D2D"/>
    <w:rsid w:val="00E04EDF"/>
    <w:rsid w:val="00E04FDA"/>
    <w:rsid w:val="00E0546F"/>
    <w:rsid w:val="00E05A50"/>
    <w:rsid w:val="00E05CF5"/>
    <w:rsid w:val="00E061D0"/>
    <w:rsid w:val="00E06356"/>
    <w:rsid w:val="00E0644E"/>
    <w:rsid w:val="00E064C6"/>
    <w:rsid w:val="00E06B1D"/>
    <w:rsid w:val="00E06BA0"/>
    <w:rsid w:val="00E06E0D"/>
    <w:rsid w:val="00E071AE"/>
    <w:rsid w:val="00E0734E"/>
    <w:rsid w:val="00E07545"/>
    <w:rsid w:val="00E076C3"/>
    <w:rsid w:val="00E104BB"/>
    <w:rsid w:val="00E10895"/>
    <w:rsid w:val="00E1098D"/>
    <w:rsid w:val="00E10A88"/>
    <w:rsid w:val="00E10AA0"/>
    <w:rsid w:val="00E10B2F"/>
    <w:rsid w:val="00E10F43"/>
    <w:rsid w:val="00E11098"/>
    <w:rsid w:val="00E112BE"/>
    <w:rsid w:val="00E11428"/>
    <w:rsid w:val="00E11E16"/>
    <w:rsid w:val="00E11E61"/>
    <w:rsid w:val="00E11EF0"/>
    <w:rsid w:val="00E12128"/>
    <w:rsid w:val="00E12800"/>
    <w:rsid w:val="00E1298B"/>
    <w:rsid w:val="00E12D92"/>
    <w:rsid w:val="00E12FAA"/>
    <w:rsid w:val="00E13A6B"/>
    <w:rsid w:val="00E13CDF"/>
    <w:rsid w:val="00E13DBA"/>
    <w:rsid w:val="00E146E9"/>
    <w:rsid w:val="00E153D9"/>
    <w:rsid w:val="00E15963"/>
    <w:rsid w:val="00E15BB7"/>
    <w:rsid w:val="00E16176"/>
    <w:rsid w:val="00E164C7"/>
    <w:rsid w:val="00E16714"/>
    <w:rsid w:val="00E169CD"/>
    <w:rsid w:val="00E16EDC"/>
    <w:rsid w:val="00E1700B"/>
    <w:rsid w:val="00E17827"/>
    <w:rsid w:val="00E17F47"/>
    <w:rsid w:val="00E207D6"/>
    <w:rsid w:val="00E2080A"/>
    <w:rsid w:val="00E20A41"/>
    <w:rsid w:val="00E2103B"/>
    <w:rsid w:val="00E21329"/>
    <w:rsid w:val="00E2147A"/>
    <w:rsid w:val="00E21599"/>
    <w:rsid w:val="00E21631"/>
    <w:rsid w:val="00E21635"/>
    <w:rsid w:val="00E21A51"/>
    <w:rsid w:val="00E21C8D"/>
    <w:rsid w:val="00E2201D"/>
    <w:rsid w:val="00E2239E"/>
    <w:rsid w:val="00E22B02"/>
    <w:rsid w:val="00E233B8"/>
    <w:rsid w:val="00E2361A"/>
    <w:rsid w:val="00E2392B"/>
    <w:rsid w:val="00E23A24"/>
    <w:rsid w:val="00E23B6B"/>
    <w:rsid w:val="00E23C4D"/>
    <w:rsid w:val="00E24BCE"/>
    <w:rsid w:val="00E25DAD"/>
    <w:rsid w:val="00E2605F"/>
    <w:rsid w:val="00E26176"/>
    <w:rsid w:val="00E26615"/>
    <w:rsid w:val="00E266F7"/>
    <w:rsid w:val="00E273E1"/>
    <w:rsid w:val="00E27673"/>
    <w:rsid w:val="00E27723"/>
    <w:rsid w:val="00E30122"/>
    <w:rsid w:val="00E302EC"/>
    <w:rsid w:val="00E303CE"/>
    <w:rsid w:val="00E3056B"/>
    <w:rsid w:val="00E30716"/>
    <w:rsid w:val="00E31640"/>
    <w:rsid w:val="00E3199E"/>
    <w:rsid w:val="00E31A00"/>
    <w:rsid w:val="00E31E62"/>
    <w:rsid w:val="00E31FEE"/>
    <w:rsid w:val="00E3250B"/>
    <w:rsid w:val="00E32706"/>
    <w:rsid w:val="00E32B8E"/>
    <w:rsid w:val="00E33068"/>
    <w:rsid w:val="00E3333C"/>
    <w:rsid w:val="00E333B7"/>
    <w:rsid w:val="00E3350D"/>
    <w:rsid w:val="00E33524"/>
    <w:rsid w:val="00E3364D"/>
    <w:rsid w:val="00E336B1"/>
    <w:rsid w:val="00E3386F"/>
    <w:rsid w:val="00E33EDF"/>
    <w:rsid w:val="00E3432E"/>
    <w:rsid w:val="00E343B7"/>
    <w:rsid w:val="00E344D5"/>
    <w:rsid w:val="00E34B07"/>
    <w:rsid w:val="00E35244"/>
    <w:rsid w:val="00E35530"/>
    <w:rsid w:val="00E3574C"/>
    <w:rsid w:val="00E36008"/>
    <w:rsid w:val="00E36784"/>
    <w:rsid w:val="00E36876"/>
    <w:rsid w:val="00E368E1"/>
    <w:rsid w:val="00E36CEB"/>
    <w:rsid w:val="00E370DD"/>
    <w:rsid w:val="00E37240"/>
    <w:rsid w:val="00E37D83"/>
    <w:rsid w:val="00E37E2C"/>
    <w:rsid w:val="00E37F1B"/>
    <w:rsid w:val="00E40200"/>
    <w:rsid w:val="00E4025C"/>
    <w:rsid w:val="00E402CA"/>
    <w:rsid w:val="00E4033D"/>
    <w:rsid w:val="00E4038F"/>
    <w:rsid w:val="00E40B24"/>
    <w:rsid w:val="00E40B2E"/>
    <w:rsid w:val="00E40E0B"/>
    <w:rsid w:val="00E4108C"/>
    <w:rsid w:val="00E4142A"/>
    <w:rsid w:val="00E41625"/>
    <w:rsid w:val="00E418D8"/>
    <w:rsid w:val="00E41A44"/>
    <w:rsid w:val="00E42057"/>
    <w:rsid w:val="00E4226C"/>
    <w:rsid w:val="00E42518"/>
    <w:rsid w:val="00E42625"/>
    <w:rsid w:val="00E4266D"/>
    <w:rsid w:val="00E42794"/>
    <w:rsid w:val="00E427DA"/>
    <w:rsid w:val="00E4297A"/>
    <w:rsid w:val="00E4299D"/>
    <w:rsid w:val="00E42C5C"/>
    <w:rsid w:val="00E431FB"/>
    <w:rsid w:val="00E4344E"/>
    <w:rsid w:val="00E43E32"/>
    <w:rsid w:val="00E43FE6"/>
    <w:rsid w:val="00E4448D"/>
    <w:rsid w:val="00E444F9"/>
    <w:rsid w:val="00E44875"/>
    <w:rsid w:val="00E448E5"/>
    <w:rsid w:val="00E44AE5"/>
    <w:rsid w:val="00E453E5"/>
    <w:rsid w:val="00E45622"/>
    <w:rsid w:val="00E45826"/>
    <w:rsid w:val="00E45A95"/>
    <w:rsid w:val="00E45BF2"/>
    <w:rsid w:val="00E46249"/>
    <w:rsid w:val="00E4645F"/>
    <w:rsid w:val="00E464BB"/>
    <w:rsid w:val="00E46831"/>
    <w:rsid w:val="00E46AF3"/>
    <w:rsid w:val="00E474F9"/>
    <w:rsid w:val="00E5068C"/>
    <w:rsid w:val="00E50694"/>
    <w:rsid w:val="00E508AB"/>
    <w:rsid w:val="00E50A24"/>
    <w:rsid w:val="00E50FFF"/>
    <w:rsid w:val="00E51040"/>
    <w:rsid w:val="00E51568"/>
    <w:rsid w:val="00E516FA"/>
    <w:rsid w:val="00E5182A"/>
    <w:rsid w:val="00E51AA3"/>
    <w:rsid w:val="00E51B5F"/>
    <w:rsid w:val="00E51C3F"/>
    <w:rsid w:val="00E51D25"/>
    <w:rsid w:val="00E51E45"/>
    <w:rsid w:val="00E520D3"/>
    <w:rsid w:val="00E5247D"/>
    <w:rsid w:val="00E52612"/>
    <w:rsid w:val="00E5263D"/>
    <w:rsid w:val="00E5274D"/>
    <w:rsid w:val="00E529FC"/>
    <w:rsid w:val="00E52B79"/>
    <w:rsid w:val="00E52E91"/>
    <w:rsid w:val="00E52F38"/>
    <w:rsid w:val="00E5355C"/>
    <w:rsid w:val="00E53AC1"/>
    <w:rsid w:val="00E540BA"/>
    <w:rsid w:val="00E541CC"/>
    <w:rsid w:val="00E542E8"/>
    <w:rsid w:val="00E544C8"/>
    <w:rsid w:val="00E548BF"/>
    <w:rsid w:val="00E54A02"/>
    <w:rsid w:val="00E54A60"/>
    <w:rsid w:val="00E55360"/>
    <w:rsid w:val="00E55424"/>
    <w:rsid w:val="00E5564B"/>
    <w:rsid w:val="00E55C77"/>
    <w:rsid w:val="00E55CCD"/>
    <w:rsid w:val="00E55F1B"/>
    <w:rsid w:val="00E573DD"/>
    <w:rsid w:val="00E5755D"/>
    <w:rsid w:val="00E57A6B"/>
    <w:rsid w:val="00E60174"/>
    <w:rsid w:val="00E6079E"/>
    <w:rsid w:val="00E60837"/>
    <w:rsid w:val="00E60BEB"/>
    <w:rsid w:val="00E60E56"/>
    <w:rsid w:val="00E60F0C"/>
    <w:rsid w:val="00E60F17"/>
    <w:rsid w:val="00E60FAD"/>
    <w:rsid w:val="00E610D9"/>
    <w:rsid w:val="00E61543"/>
    <w:rsid w:val="00E616D4"/>
    <w:rsid w:val="00E6191F"/>
    <w:rsid w:val="00E61B9D"/>
    <w:rsid w:val="00E61CF6"/>
    <w:rsid w:val="00E61E14"/>
    <w:rsid w:val="00E629E5"/>
    <w:rsid w:val="00E63D35"/>
    <w:rsid w:val="00E6459D"/>
    <w:rsid w:val="00E6467E"/>
    <w:rsid w:val="00E646AC"/>
    <w:rsid w:val="00E64943"/>
    <w:rsid w:val="00E649B1"/>
    <w:rsid w:val="00E64BC8"/>
    <w:rsid w:val="00E64F9B"/>
    <w:rsid w:val="00E6509A"/>
    <w:rsid w:val="00E650B4"/>
    <w:rsid w:val="00E65522"/>
    <w:rsid w:val="00E6572E"/>
    <w:rsid w:val="00E657BD"/>
    <w:rsid w:val="00E6624F"/>
    <w:rsid w:val="00E66A78"/>
    <w:rsid w:val="00E66D41"/>
    <w:rsid w:val="00E66E94"/>
    <w:rsid w:val="00E66F4B"/>
    <w:rsid w:val="00E6713D"/>
    <w:rsid w:val="00E67297"/>
    <w:rsid w:val="00E67771"/>
    <w:rsid w:val="00E67E34"/>
    <w:rsid w:val="00E7001A"/>
    <w:rsid w:val="00E70187"/>
    <w:rsid w:val="00E70253"/>
    <w:rsid w:val="00E70273"/>
    <w:rsid w:val="00E70AE1"/>
    <w:rsid w:val="00E70B7A"/>
    <w:rsid w:val="00E70C44"/>
    <w:rsid w:val="00E7146E"/>
    <w:rsid w:val="00E7174C"/>
    <w:rsid w:val="00E71778"/>
    <w:rsid w:val="00E7177C"/>
    <w:rsid w:val="00E71C52"/>
    <w:rsid w:val="00E71CD8"/>
    <w:rsid w:val="00E71D65"/>
    <w:rsid w:val="00E71E41"/>
    <w:rsid w:val="00E71F8F"/>
    <w:rsid w:val="00E7225A"/>
    <w:rsid w:val="00E72EB2"/>
    <w:rsid w:val="00E7311D"/>
    <w:rsid w:val="00E73290"/>
    <w:rsid w:val="00E73551"/>
    <w:rsid w:val="00E738F9"/>
    <w:rsid w:val="00E739CD"/>
    <w:rsid w:val="00E74487"/>
    <w:rsid w:val="00E74640"/>
    <w:rsid w:val="00E74750"/>
    <w:rsid w:val="00E74796"/>
    <w:rsid w:val="00E749ED"/>
    <w:rsid w:val="00E749EE"/>
    <w:rsid w:val="00E74D35"/>
    <w:rsid w:val="00E74F42"/>
    <w:rsid w:val="00E7504D"/>
    <w:rsid w:val="00E75FE0"/>
    <w:rsid w:val="00E7619F"/>
    <w:rsid w:val="00E7659F"/>
    <w:rsid w:val="00E76977"/>
    <w:rsid w:val="00E76A70"/>
    <w:rsid w:val="00E76E47"/>
    <w:rsid w:val="00E76FDC"/>
    <w:rsid w:val="00E77549"/>
    <w:rsid w:val="00E778AE"/>
    <w:rsid w:val="00E77919"/>
    <w:rsid w:val="00E77A1C"/>
    <w:rsid w:val="00E77DB8"/>
    <w:rsid w:val="00E77EF4"/>
    <w:rsid w:val="00E8031E"/>
    <w:rsid w:val="00E80E28"/>
    <w:rsid w:val="00E80E62"/>
    <w:rsid w:val="00E81016"/>
    <w:rsid w:val="00E8121A"/>
    <w:rsid w:val="00E814E0"/>
    <w:rsid w:val="00E81534"/>
    <w:rsid w:val="00E81AC4"/>
    <w:rsid w:val="00E81FC6"/>
    <w:rsid w:val="00E82273"/>
    <w:rsid w:val="00E82DD0"/>
    <w:rsid w:val="00E82ED4"/>
    <w:rsid w:val="00E83035"/>
    <w:rsid w:val="00E836D9"/>
    <w:rsid w:val="00E83C3F"/>
    <w:rsid w:val="00E84016"/>
    <w:rsid w:val="00E840FC"/>
    <w:rsid w:val="00E84191"/>
    <w:rsid w:val="00E84599"/>
    <w:rsid w:val="00E845CE"/>
    <w:rsid w:val="00E84D4D"/>
    <w:rsid w:val="00E84F0C"/>
    <w:rsid w:val="00E85095"/>
    <w:rsid w:val="00E85174"/>
    <w:rsid w:val="00E85616"/>
    <w:rsid w:val="00E8567B"/>
    <w:rsid w:val="00E85F1E"/>
    <w:rsid w:val="00E861FB"/>
    <w:rsid w:val="00E86265"/>
    <w:rsid w:val="00E862D5"/>
    <w:rsid w:val="00E867B6"/>
    <w:rsid w:val="00E86DDA"/>
    <w:rsid w:val="00E86EB4"/>
    <w:rsid w:val="00E86F2A"/>
    <w:rsid w:val="00E86F70"/>
    <w:rsid w:val="00E8718B"/>
    <w:rsid w:val="00E871C9"/>
    <w:rsid w:val="00E87499"/>
    <w:rsid w:val="00E87908"/>
    <w:rsid w:val="00E879EF"/>
    <w:rsid w:val="00E87D7E"/>
    <w:rsid w:val="00E87E88"/>
    <w:rsid w:val="00E9016A"/>
    <w:rsid w:val="00E906C1"/>
    <w:rsid w:val="00E910ED"/>
    <w:rsid w:val="00E91154"/>
    <w:rsid w:val="00E91AEA"/>
    <w:rsid w:val="00E92851"/>
    <w:rsid w:val="00E929D5"/>
    <w:rsid w:val="00E92A18"/>
    <w:rsid w:val="00E92BB6"/>
    <w:rsid w:val="00E92E82"/>
    <w:rsid w:val="00E92EAA"/>
    <w:rsid w:val="00E92F8E"/>
    <w:rsid w:val="00E93143"/>
    <w:rsid w:val="00E93952"/>
    <w:rsid w:val="00E93D84"/>
    <w:rsid w:val="00E94A71"/>
    <w:rsid w:val="00E95315"/>
    <w:rsid w:val="00E959CF"/>
    <w:rsid w:val="00E95A2E"/>
    <w:rsid w:val="00E95B07"/>
    <w:rsid w:val="00E95C3D"/>
    <w:rsid w:val="00E95C8F"/>
    <w:rsid w:val="00E96036"/>
    <w:rsid w:val="00E96143"/>
    <w:rsid w:val="00E96A4D"/>
    <w:rsid w:val="00E96A60"/>
    <w:rsid w:val="00E96B2F"/>
    <w:rsid w:val="00E970FD"/>
    <w:rsid w:val="00E9731C"/>
    <w:rsid w:val="00E973E6"/>
    <w:rsid w:val="00E97442"/>
    <w:rsid w:val="00E97A63"/>
    <w:rsid w:val="00E97B2F"/>
    <w:rsid w:val="00E97FB9"/>
    <w:rsid w:val="00EA0283"/>
    <w:rsid w:val="00EA04E7"/>
    <w:rsid w:val="00EA061D"/>
    <w:rsid w:val="00EA086E"/>
    <w:rsid w:val="00EA0D74"/>
    <w:rsid w:val="00EA0D81"/>
    <w:rsid w:val="00EA0DF2"/>
    <w:rsid w:val="00EA15D2"/>
    <w:rsid w:val="00EA164E"/>
    <w:rsid w:val="00EA1A0E"/>
    <w:rsid w:val="00EA238B"/>
    <w:rsid w:val="00EA2630"/>
    <w:rsid w:val="00EA26A7"/>
    <w:rsid w:val="00EA2C54"/>
    <w:rsid w:val="00EA31A6"/>
    <w:rsid w:val="00EA33AE"/>
    <w:rsid w:val="00EA35CC"/>
    <w:rsid w:val="00EA3887"/>
    <w:rsid w:val="00EA38C1"/>
    <w:rsid w:val="00EA3914"/>
    <w:rsid w:val="00EA3AA8"/>
    <w:rsid w:val="00EA3C5A"/>
    <w:rsid w:val="00EA3C95"/>
    <w:rsid w:val="00EA3C9A"/>
    <w:rsid w:val="00EA3D5F"/>
    <w:rsid w:val="00EA425D"/>
    <w:rsid w:val="00EA46ED"/>
    <w:rsid w:val="00EA4834"/>
    <w:rsid w:val="00EA4EAB"/>
    <w:rsid w:val="00EA501B"/>
    <w:rsid w:val="00EA5C8D"/>
    <w:rsid w:val="00EA5DB0"/>
    <w:rsid w:val="00EA5F4F"/>
    <w:rsid w:val="00EA5FBB"/>
    <w:rsid w:val="00EA6C1E"/>
    <w:rsid w:val="00EA708B"/>
    <w:rsid w:val="00EA7396"/>
    <w:rsid w:val="00EA7862"/>
    <w:rsid w:val="00EA78D4"/>
    <w:rsid w:val="00EA790A"/>
    <w:rsid w:val="00EA793C"/>
    <w:rsid w:val="00EA79EF"/>
    <w:rsid w:val="00EB078D"/>
    <w:rsid w:val="00EB0A69"/>
    <w:rsid w:val="00EB0AE8"/>
    <w:rsid w:val="00EB0B23"/>
    <w:rsid w:val="00EB109C"/>
    <w:rsid w:val="00EB10A0"/>
    <w:rsid w:val="00EB1186"/>
    <w:rsid w:val="00EB1266"/>
    <w:rsid w:val="00EB18BD"/>
    <w:rsid w:val="00EB1F8C"/>
    <w:rsid w:val="00EB230F"/>
    <w:rsid w:val="00EB2558"/>
    <w:rsid w:val="00EB27E7"/>
    <w:rsid w:val="00EB299C"/>
    <w:rsid w:val="00EB2A78"/>
    <w:rsid w:val="00EB30FE"/>
    <w:rsid w:val="00EB3624"/>
    <w:rsid w:val="00EB37FC"/>
    <w:rsid w:val="00EB3938"/>
    <w:rsid w:val="00EB45E1"/>
    <w:rsid w:val="00EB469D"/>
    <w:rsid w:val="00EB49AA"/>
    <w:rsid w:val="00EB5195"/>
    <w:rsid w:val="00EB5351"/>
    <w:rsid w:val="00EB598E"/>
    <w:rsid w:val="00EB5CA9"/>
    <w:rsid w:val="00EB5CD0"/>
    <w:rsid w:val="00EB60ED"/>
    <w:rsid w:val="00EB629E"/>
    <w:rsid w:val="00EB63C8"/>
    <w:rsid w:val="00EB641B"/>
    <w:rsid w:val="00EB68D6"/>
    <w:rsid w:val="00EB6A52"/>
    <w:rsid w:val="00EB6C90"/>
    <w:rsid w:val="00EB6D06"/>
    <w:rsid w:val="00EB7A03"/>
    <w:rsid w:val="00EB7F43"/>
    <w:rsid w:val="00EC0045"/>
    <w:rsid w:val="00EC01DF"/>
    <w:rsid w:val="00EC060D"/>
    <w:rsid w:val="00EC065F"/>
    <w:rsid w:val="00EC0A7D"/>
    <w:rsid w:val="00EC0B9C"/>
    <w:rsid w:val="00EC0EBD"/>
    <w:rsid w:val="00EC0F6D"/>
    <w:rsid w:val="00EC16B9"/>
    <w:rsid w:val="00EC1819"/>
    <w:rsid w:val="00EC1859"/>
    <w:rsid w:val="00EC1888"/>
    <w:rsid w:val="00EC1977"/>
    <w:rsid w:val="00EC1F65"/>
    <w:rsid w:val="00EC1FAB"/>
    <w:rsid w:val="00EC25F9"/>
    <w:rsid w:val="00EC282E"/>
    <w:rsid w:val="00EC2904"/>
    <w:rsid w:val="00EC2A47"/>
    <w:rsid w:val="00EC2F75"/>
    <w:rsid w:val="00EC347D"/>
    <w:rsid w:val="00EC37F0"/>
    <w:rsid w:val="00EC3909"/>
    <w:rsid w:val="00EC3E2F"/>
    <w:rsid w:val="00EC41B4"/>
    <w:rsid w:val="00EC41DF"/>
    <w:rsid w:val="00EC42AF"/>
    <w:rsid w:val="00EC4544"/>
    <w:rsid w:val="00EC4CF9"/>
    <w:rsid w:val="00EC4DE9"/>
    <w:rsid w:val="00EC4E31"/>
    <w:rsid w:val="00EC50FE"/>
    <w:rsid w:val="00EC52CD"/>
    <w:rsid w:val="00EC52DD"/>
    <w:rsid w:val="00EC5352"/>
    <w:rsid w:val="00EC57EC"/>
    <w:rsid w:val="00EC5CC2"/>
    <w:rsid w:val="00EC603C"/>
    <w:rsid w:val="00EC6091"/>
    <w:rsid w:val="00EC6638"/>
    <w:rsid w:val="00EC71F8"/>
    <w:rsid w:val="00EC7219"/>
    <w:rsid w:val="00EC7268"/>
    <w:rsid w:val="00EC75F6"/>
    <w:rsid w:val="00EC7D40"/>
    <w:rsid w:val="00ED00BB"/>
    <w:rsid w:val="00ED095D"/>
    <w:rsid w:val="00ED0ACB"/>
    <w:rsid w:val="00ED0C2B"/>
    <w:rsid w:val="00ED0EF9"/>
    <w:rsid w:val="00ED129F"/>
    <w:rsid w:val="00ED25AB"/>
    <w:rsid w:val="00ED2663"/>
    <w:rsid w:val="00ED29D2"/>
    <w:rsid w:val="00ED2AB9"/>
    <w:rsid w:val="00ED2B2A"/>
    <w:rsid w:val="00ED2B42"/>
    <w:rsid w:val="00ED2B72"/>
    <w:rsid w:val="00ED2F6D"/>
    <w:rsid w:val="00ED3208"/>
    <w:rsid w:val="00ED36AE"/>
    <w:rsid w:val="00ED38F9"/>
    <w:rsid w:val="00ED3CD0"/>
    <w:rsid w:val="00ED414D"/>
    <w:rsid w:val="00ED442E"/>
    <w:rsid w:val="00ED47CE"/>
    <w:rsid w:val="00ED49BA"/>
    <w:rsid w:val="00ED58A7"/>
    <w:rsid w:val="00ED5A02"/>
    <w:rsid w:val="00ED5F68"/>
    <w:rsid w:val="00ED626D"/>
    <w:rsid w:val="00ED64F2"/>
    <w:rsid w:val="00ED6F7E"/>
    <w:rsid w:val="00ED6FA7"/>
    <w:rsid w:val="00ED7CA5"/>
    <w:rsid w:val="00ED7D2D"/>
    <w:rsid w:val="00ED7EE7"/>
    <w:rsid w:val="00EE03EB"/>
    <w:rsid w:val="00EE0423"/>
    <w:rsid w:val="00EE05FB"/>
    <w:rsid w:val="00EE0958"/>
    <w:rsid w:val="00EE0C3E"/>
    <w:rsid w:val="00EE12C0"/>
    <w:rsid w:val="00EE1FDC"/>
    <w:rsid w:val="00EE2169"/>
    <w:rsid w:val="00EE2812"/>
    <w:rsid w:val="00EE297B"/>
    <w:rsid w:val="00EE29A4"/>
    <w:rsid w:val="00EE3171"/>
    <w:rsid w:val="00EE31F8"/>
    <w:rsid w:val="00EE3510"/>
    <w:rsid w:val="00EE3DFC"/>
    <w:rsid w:val="00EE42A1"/>
    <w:rsid w:val="00EE49BF"/>
    <w:rsid w:val="00EE4AB8"/>
    <w:rsid w:val="00EE4D44"/>
    <w:rsid w:val="00EE50B1"/>
    <w:rsid w:val="00EE5162"/>
    <w:rsid w:val="00EE52AF"/>
    <w:rsid w:val="00EE5EE3"/>
    <w:rsid w:val="00EE5FD2"/>
    <w:rsid w:val="00EE66EB"/>
    <w:rsid w:val="00EE7371"/>
    <w:rsid w:val="00EE740E"/>
    <w:rsid w:val="00EE7C7A"/>
    <w:rsid w:val="00EF021D"/>
    <w:rsid w:val="00EF02E6"/>
    <w:rsid w:val="00EF02F3"/>
    <w:rsid w:val="00EF06FF"/>
    <w:rsid w:val="00EF0A9E"/>
    <w:rsid w:val="00EF0C74"/>
    <w:rsid w:val="00EF0CC3"/>
    <w:rsid w:val="00EF1119"/>
    <w:rsid w:val="00EF22C6"/>
    <w:rsid w:val="00EF23CF"/>
    <w:rsid w:val="00EF2558"/>
    <w:rsid w:val="00EF346A"/>
    <w:rsid w:val="00EF35F9"/>
    <w:rsid w:val="00EF3902"/>
    <w:rsid w:val="00EF3D00"/>
    <w:rsid w:val="00EF3FB5"/>
    <w:rsid w:val="00EF45C1"/>
    <w:rsid w:val="00EF4708"/>
    <w:rsid w:val="00EF4A81"/>
    <w:rsid w:val="00EF4BD0"/>
    <w:rsid w:val="00EF505A"/>
    <w:rsid w:val="00EF5205"/>
    <w:rsid w:val="00EF53FD"/>
    <w:rsid w:val="00EF56E6"/>
    <w:rsid w:val="00EF5B38"/>
    <w:rsid w:val="00EF5D56"/>
    <w:rsid w:val="00EF5FDB"/>
    <w:rsid w:val="00EF657F"/>
    <w:rsid w:val="00EF6747"/>
    <w:rsid w:val="00EF6A9B"/>
    <w:rsid w:val="00EF6C2C"/>
    <w:rsid w:val="00EF720A"/>
    <w:rsid w:val="00EF72D7"/>
    <w:rsid w:val="00EF7438"/>
    <w:rsid w:val="00EF7685"/>
    <w:rsid w:val="00EF7BB9"/>
    <w:rsid w:val="00EF7C3A"/>
    <w:rsid w:val="00F00165"/>
    <w:rsid w:val="00F003E5"/>
    <w:rsid w:val="00F006F2"/>
    <w:rsid w:val="00F007C3"/>
    <w:rsid w:val="00F00946"/>
    <w:rsid w:val="00F00990"/>
    <w:rsid w:val="00F00B3E"/>
    <w:rsid w:val="00F00D5C"/>
    <w:rsid w:val="00F00F6E"/>
    <w:rsid w:val="00F0131F"/>
    <w:rsid w:val="00F01642"/>
    <w:rsid w:val="00F01A2B"/>
    <w:rsid w:val="00F0223F"/>
    <w:rsid w:val="00F02EA7"/>
    <w:rsid w:val="00F02EFE"/>
    <w:rsid w:val="00F02FB0"/>
    <w:rsid w:val="00F038BB"/>
    <w:rsid w:val="00F03AE4"/>
    <w:rsid w:val="00F04066"/>
    <w:rsid w:val="00F04362"/>
    <w:rsid w:val="00F04643"/>
    <w:rsid w:val="00F04829"/>
    <w:rsid w:val="00F04870"/>
    <w:rsid w:val="00F04DD2"/>
    <w:rsid w:val="00F0563A"/>
    <w:rsid w:val="00F05C57"/>
    <w:rsid w:val="00F05C61"/>
    <w:rsid w:val="00F05F48"/>
    <w:rsid w:val="00F061F2"/>
    <w:rsid w:val="00F06209"/>
    <w:rsid w:val="00F065C3"/>
    <w:rsid w:val="00F06635"/>
    <w:rsid w:val="00F06700"/>
    <w:rsid w:val="00F06A55"/>
    <w:rsid w:val="00F06B56"/>
    <w:rsid w:val="00F06EBE"/>
    <w:rsid w:val="00F06F58"/>
    <w:rsid w:val="00F07247"/>
    <w:rsid w:val="00F07533"/>
    <w:rsid w:val="00F10148"/>
    <w:rsid w:val="00F10359"/>
    <w:rsid w:val="00F10BBD"/>
    <w:rsid w:val="00F10C83"/>
    <w:rsid w:val="00F1108F"/>
    <w:rsid w:val="00F111D5"/>
    <w:rsid w:val="00F115F1"/>
    <w:rsid w:val="00F11633"/>
    <w:rsid w:val="00F11B43"/>
    <w:rsid w:val="00F120C0"/>
    <w:rsid w:val="00F12639"/>
    <w:rsid w:val="00F12A2F"/>
    <w:rsid w:val="00F130D2"/>
    <w:rsid w:val="00F1384D"/>
    <w:rsid w:val="00F13ADC"/>
    <w:rsid w:val="00F13BB5"/>
    <w:rsid w:val="00F13C39"/>
    <w:rsid w:val="00F14053"/>
    <w:rsid w:val="00F142F3"/>
    <w:rsid w:val="00F144F5"/>
    <w:rsid w:val="00F14563"/>
    <w:rsid w:val="00F14A97"/>
    <w:rsid w:val="00F14C53"/>
    <w:rsid w:val="00F15048"/>
    <w:rsid w:val="00F15B4D"/>
    <w:rsid w:val="00F15F89"/>
    <w:rsid w:val="00F16B38"/>
    <w:rsid w:val="00F17245"/>
    <w:rsid w:val="00F175B5"/>
    <w:rsid w:val="00F17891"/>
    <w:rsid w:val="00F17D1E"/>
    <w:rsid w:val="00F17F46"/>
    <w:rsid w:val="00F20794"/>
    <w:rsid w:val="00F2083F"/>
    <w:rsid w:val="00F20880"/>
    <w:rsid w:val="00F20974"/>
    <w:rsid w:val="00F20E4E"/>
    <w:rsid w:val="00F210F9"/>
    <w:rsid w:val="00F21275"/>
    <w:rsid w:val="00F21AE6"/>
    <w:rsid w:val="00F21D12"/>
    <w:rsid w:val="00F228B7"/>
    <w:rsid w:val="00F2290F"/>
    <w:rsid w:val="00F22E23"/>
    <w:rsid w:val="00F238E7"/>
    <w:rsid w:val="00F23C2C"/>
    <w:rsid w:val="00F24AE5"/>
    <w:rsid w:val="00F24B4E"/>
    <w:rsid w:val="00F24C40"/>
    <w:rsid w:val="00F25327"/>
    <w:rsid w:val="00F2596E"/>
    <w:rsid w:val="00F25A6F"/>
    <w:rsid w:val="00F2608E"/>
    <w:rsid w:val="00F26272"/>
    <w:rsid w:val="00F265C4"/>
    <w:rsid w:val="00F2671A"/>
    <w:rsid w:val="00F26AE8"/>
    <w:rsid w:val="00F27173"/>
    <w:rsid w:val="00F275E9"/>
    <w:rsid w:val="00F27E47"/>
    <w:rsid w:val="00F30042"/>
    <w:rsid w:val="00F308D5"/>
    <w:rsid w:val="00F30A2C"/>
    <w:rsid w:val="00F30E11"/>
    <w:rsid w:val="00F30E6D"/>
    <w:rsid w:val="00F30FA4"/>
    <w:rsid w:val="00F30FC0"/>
    <w:rsid w:val="00F3121D"/>
    <w:rsid w:val="00F315D0"/>
    <w:rsid w:val="00F31698"/>
    <w:rsid w:val="00F31FB0"/>
    <w:rsid w:val="00F324C2"/>
    <w:rsid w:val="00F32EC7"/>
    <w:rsid w:val="00F32F80"/>
    <w:rsid w:val="00F332D3"/>
    <w:rsid w:val="00F33AFB"/>
    <w:rsid w:val="00F3421D"/>
    <w:rsid w:val="00F342AB"/>
    <w:rsid w:val="00F34379"/>
    <w:rsid w:val="00F34884"/>
    <w:rsid w:val="00F3495B"/>
    <w:rsid w:val="00F3497E"/>
    <w:rsid w:val="00F3497F"/>
    <w:rsid w:val="00F35502"/>
    <w:rsid w:val="00F3645B"/>
    <w:rsid w:val="00F36498"/>
    <w:rsid w:val="00F36BF6"/>
    <w:rsid w:val="00F36CD1"/>
    <w:rsid w:val="00F370C4"/>
    <w:rsid w:val="00F374DE"/>
    <w:rsid w:val="00F37830"/>
    <w:rsid w:val="00F37A73"/>
    <w:rsid w:val="00F37CC5"/>
    <w:rsid w:val="00F37DD5"/>
    <w:rsid w:val="00F40047"/>
    <w:rsid w:val="00F40457"/>
    <w:rsid w:val="00F4116B"/>
    <w:rsid w:val="00F415C1"/>
    <w:rsid w:val="00F415E3"/>
    <w:rsid w:val="00F41649"/>
    <w:rsid w:val="00F42038"/>
    <w:rsid w:val="00F42B88"/>
    <w:rsid w:val="00F42EC2"/>
    <w:rsid w:val="00F431A0"/>
    <w:rsid w:val="00F431A1"/>
    <w:rsid w:val="00F43738"/>
    <w:rsid w:val="00F4387C"/>
    <w:rsid w:val="00F439A8"/>
    <w:rsid w:val="00F43A16"/>
    <w:rsid w:val="00F43A74"/>
    <w:rsid w:val="00F43BA1"/>
    <w:rsid w:val="00F43C3A"/>
    <w:rsid w:val="00F445B8"/>
    <w:rsid w:val="00F445C2"/>
    <w:rsid w:val="00F4460C"/>
    <w:rsid w:val="00F44716"/>
    <w:rsid w:val="00F44BD8"/>
    <w:rsid w:val="00F44EE1"/>
    <w:rsid w:val="00F451B1"/>
    <w:rsid w:val="00F451CA"/>
    <w:rsid w:val="00F453A7"/>
    <w:rsid w:val="00F45629"/>
    <w:rsid w:val="00F45EEE"/>
    <w:rsid w:val="00F460DD"/>
    <w:rsid w:val="00F46336"/>
    <w:rsid w:val="00F465B6"/>
    <w:rsid w:val="00F46788"/>
    <w:rsid w:val="00F469A3"/>
    <w:rsid w:val="00F46AA1"/>
    <w:rsid w:val="00F4705C"/>
    <w:rsid w:val="00F4728B"/>
    <w:rsid w:val="00F4730E"/>
    <w:rsid w:val="00F4735E"/>
    <w:rsid w:val="00F4793F"/>
    <w:rsid w:val="00F47A7C"/>
    <w:rsid w:val="00F47F1A"/>
    <w:rsid w:val="00F5052E"/>
    <w:rsid w:val="00F50DE3"/>
    <w:rsid w:val="00F50DE4"/>
    <w:rsid w:val="00F50E17"/>
    <w:rsid w:val="00F51E12"/>
    <w:rsid w:val="00F5212D"/>
    <w:rsid w:val="00F525D5"/>
    <w:rsid w:val="00F52770"/>
    <w:rsid w:val="00F52804"/>
    <w:rsid w:val="00F52840"/>
    <w:rsid w:val="00F529C9"/>
    <w:rsid w:val="00F529F6"/>
    <w:rsid w:val="00F52DF2"/>
    <w:rsid w:val="00F53435"/>
    <w:rsid w:val="00F534C9"/>
    <w:rsid w:val="00F5409B"/>
    <w:rsid w:val="00F542AD"/>
    <w:rsid w:val="00F548FC"/>
    <w:rsid w:val="00F551F0"/>
    <w:rsid w:val="00F55784"/>
    <w:rsid w:val="00F55FC7"/>
    <w:rsid w:val="00F5610B"/>
    <w:rsid w:val="00F5651E"/>
    <w:rsid w:val="00F5708D"/>
    <w:rsid w:val="00F572CC"/>
    <w:rsid w:val="00F57EDA"/>
    <w:rsid w:val="00F57F90"/>
    <w:rsid w:val="00F6021B"/>
    <w:rsid w:val="00F60487"/>
    <w:rsid w:val="00F6092C"/>
    <w:rsid w:val="00F60CFC"/>
    <w:rsid w:val="00F60DA1"/>
    <w:rsid w:val="00F61171"/>
    <w:rsid w:val="00F612D9"/>
    <w:rsid w:val="00F61CF2"/>
    <w:rsid w:val="00F621E2"/>
    <w:rsid w:val="00F62363"/>
    <w:rsid w:val="00F6265B"/>
    <w:rsid w:val="00F628B1"/>
    <w:rsid w:val="00F6297D"/>
    <w:rsid w:val="00F62ACE"/>
    <w:rsid w:val="00F62E07"/>
    <w:rsid w:val="00F6328A"/>
    <w:rsid w:val="00F632F4"/>
    <w:rsid w:val="00F6331D"/>
    <w:rsid w:val="00F6384A"/>
    <w:rsid w:val="00F63947"/>
    <w:rsid w:val="00F63DF4"/>
    <w:rsid w:val="00F64299"/>
    <w:rsid w:val="00F64AD2"/>
    <w:rsid w:val="00F64EB3"/>
    <w:rsid w:val="00F64F3B"/>
    <w:rsid w:val="00F65110"/>
    <w:rsid w:val="00F65C9A"/>
    <w:rsid w:val="00F66474"/>
    <w:rsid w:val="00F66527"/>
    <w:rsid w:val="00F66579"/>
    <w:rsid w:val="00F66660"/>
    <w:rsid w:val="00F66719"/>
    <w:rsid w:val="00F66849"/>
    <w:rsid w:val="00F66D1F"/>
    <w:rsid w:val="00F66E6C"/>
    <w:rsid w:val="00F67AD5"/>
    <w:rsid w:val="00F67DD8"/>
    <w:rsid w:val="00F704F6"/>
    <w:rsid w:val="00F7065A"/>
    <w:rsid w:val="00F706EF"/>
    <w:rsid w:val="00F7076E"/>
    <w:rsid w:val="00F70C4F"/>
    <w:rsid w:val="00F70CAC"/>
    <w:rsid w:val="00F70D0E"/>
    <w:rsid w:val="00F70D52"/>
    <w:rsid w:val="00F70DEB"/>
    <w:rsid w:val="00F70E1D"/>
    <w:rsid w:val="00F70FE4"/>
    <w:rsid w:val="00F710ED"/>
    <w:rsid w:val="00F71373"/>
    <w:rsid w:val="00F71FF5"/>
    <w:rsid w:val="00F72057"/>
    <w:rsid w:val="00F72110"/>
    <w:rsid w:val="00F725BF"/>
    <w:rsid w:val="00F7264B"/>
    <w:rsid w:val="00F73873"/>
    <w:rsid w:val="00F73EBB"/>
    <w:rsid w:val="00F74613"/>
    <w:rsid w:val="00F7467A"/>
    <w:rsid w:val="00F74717"/>
    <w:rsid w:val="00F74738"/>
    <w:rsid w:val="00F74900"/>
    <w:rsid w:val="00F74C68"/>
    <w:rsid w:val="00F7511A"/>
    <w:rsid w:val="00F751F4"/>
    <w:rsid w:val="00F7521D"/>
    <w:rsid w:val="00F754F1"/>
    <w:rsid w:val="00F7559A"/>
    <w:rsid w:val="00F75C3F"/>
    <w:rsid w:val="00F764CE"/>
    <w:rsid w:val="00F7661F"/>
    <w:rsid w:val="00F7668F"/>
    <w:rsid w:val="00F767D1"/>
    <w:rsid w:val="00F769D0"/>
    <w:rsid w:val="00F76C5E"/>
    <w:rsid w:val="00F76D16"/>
    <w:rsid w:val="00F76DEA"/>
    <w:rsid w:val="00F76F16"/>
    <w:rsid w:val="00F76F44"/>
    <w:rsid w:val="00F7728F"/>
    <w:rsid w:val="00F7757E"/>
    <w:rsid w:val="00F77977"/>
    <w:rsid w:val="00F77C06"/>
    <w:rsid w:val="00F77DEA"/>
    <w:rsid w:val="00F80557"/>
    <w:rsid w:val="00F80731"/>
    <w:rsid w:val="00F808E7"/>
    <w:rsid w:val="00F81551"/>
    <w:rsid w:val="00F81820"/>
    <w:rsid w:val="00F81A2D"/>
    <w:rsid w:val="00F81AFF"/>
    <w:rsid w:val="00F82338"/>
    <w:rsid w:val="00F824B9"/>
    <w:rsid w:val="00F8261E"/>
    <w:rsid w:val="00F82A44"/>
    <w:rsid w:val="00F82C7E"/>
    <w:rsid w:val="00F82D14"/>
    <w:rsid w:val="00F83027"/>
    <w:rsid w:val="00F8305C"/>
    <w:rsid w:val="00F834C8"/>
    <w:rsid w:val="00F838B6"/>
    <w:rsid w:val="00F839E0"/>
    <w:rsid w:val="00F83A72"/>
    <w:rsid w:val="00F83DA4"/>
    <w:rsid w:val="00F83ED6"/>
    <w:rsid w:val="00F842AC"/>
    <w:rsid w:val="00F84535"/>
    <w:rsid w:val="00F84D4F"/>
    <w:rsid w:val="00F854F8"/>
    <w:rsid w:val="00F8566B"/>
    <w:rsid w:val="00F858BB"/>
    <w:rsid w:val="00F862CA"/>
    <w:rsid w:val="00F863EF"/>
    <w:rsid w:val="00F864FB"/>
    <w:rsid w:val="00F86B80"/>
    <w:rsid w:val="00F86E69"/>
    <w:rsid w:val="00F873A6"/>
    <w:rsid w:val="00F873CE"/>
    <w:rsid w:val="00F873D9"/>
    <w:rsid w:val="00F87808"/>
    <w:rsid w:val="00F8781F"/>
    <w:rsid w:val="00F87937"/>
    <w:rsid w:val="00F9057B"/>
    <w:rsid w:val="00F90990"/>
    <w:rsid w:val="00F909F8"/>
    <w:rsid w:val="00F90CFA"/>
    <w:rsid w:val="00F90E52"/>
    <w:rsid w:val="00F90EAF"/>
    <w:rsid w:val="00F90F29"/>
    <w:rsid w:val="00F911FE"/>
    <w:rsid w:val="00F915C6"/>
    <w:rsid w:val="00F917D3"/>
    <w:rsid w:val="00F91A07"/>
    <w:rsid w:val="00F91BF2"/>
    <w:rsid w:val="00F922A9"/>
    <w:rsid w:val="00F928AE"/>
    <w:rsid w:val="00F92C52"/>
    <w:rsid w:val="00F92D87"/>
    <w:rsid w:val="00F93292"/>
    <w:rsid w:val="00F9346A"/>
    <w:rsid w:val="00F936A2"/>
    <w:rsid w:val="00F93810"/>
    <w:rsid w:val="00F9383F"/>
    <w:rsid w:val="00F938BC"/>
    <w:rsid w:val="00F93E44"/>
    <w:rsid w:val="00F940DB"/>
    <w:rsid w:val="00F945FD"/>
    <w:rsid w:val="00F94B9F"/>
    <w:rsid w:val="00F951ED"/>
    <w:rsid w:val="00F95354"/>
    <w:rsid w:val="00F9574C"/>
    <w:rsid w:val="00F95B15"/>
    <w:rsid w:val="00F95FE5"/>
    <w:rsid w:val="00F9643B"/>
    <w:rsid w:val="00F9658B"/>
    <w:rsid w:val="00F967D4"/>
    <w:rsid w:val="00F970D7"/>
    <w:rsid w:val="00F971A2"/>
    <w:rsid w:val="00F972A8"/>
    <w:rsid w:val="00F97F3B"/>
    <w:rsid w:val="00FA02B2"/>
    <w:rsid w:val="00FA0416"/>
    <w:rsid w:val="00FA0A09"/>
    <w:rsid w:val="00FA0BA6"/>
    <w:rsid w:val="00FA110B"/>
    <w:rsid w:val="00FA129F"/>
    <w:rsid w:val="00FA12ED"/>
    <w:rsid w:val="00FA1521"/>
    <w:rsid w:val="00FA2291"/>
    <w:rsid w:val="00FA229D"/>
    <w:rsid w:val="00FA2391"/>
    <w:rsid w:val="00FA2606"/>
    <w:rsid w:val="00FA28E9"/>
    <w:rsid w:val="00FA298C"/>
    <w:rsid w:val="00FA2AA2"/>
    <w:rsid w:val="00FA2CAD"/>
    <w:rsid w:val="00FA3A91"/>
    <w:rsid w:val="00FA43CB"/>
    <w:rsid w:val="00FA4420"/>
    <w:rsid w:val="00FA48AB"/>
    <w:rsid w:val="00FA5096"/>
    <w:rsid w:val="00FA5143"/>
    <w:rsid w:val="00FA51C0"/>
    <w:rsid w:val="00FA5755"/>
    <w:rsid w:val="00FA57BC"/>
    <w:rsid w:val="00FA629F"/>
    <w:rsid w:val="00FA64AE"/>
    <w:rsid w:val="00FA65F4"/>
    <w:rsid w:val="00FA69A2"/>
    <w:rsid w:val="00FA6CB1"/>
    <w:rsid w:val="00FA6CB6"/>
    <w:rsid w:val="00FA6CF1"/>
    <w:rsid w:val="00FA6D90"/>
    <w:rsid w:val="00FA6F73"/>
    <w:rsid w:val="00FA709D"/>
    <w:rsid w:val="00FA72E6"/>
    <w:rsid w:val="00FA7354"/>
    <w:rsid w:val="00FA7540"/>
    <w:rsid w:val="00FA76AB"/>
    <w:rsid w:val="00FA7A08"/>
    <w:rsid w:val="00FA7AA4"/>
    <w:rsid w:val="00FA7D10"/>
    <w:rsid w:val="00FA7FBD"/>
    <w:rsid w:val="00FB03E3"/>
    <w:rsid w:val="00FB07ED"/>
    <w:rsid w:val="00FB08BD"/>
    <w:rsid w:val="00FB0BBC"/>
    <w:rsid w:val="00FB0F08"/>
    <w:rsid w:val="00FB1118"/>
    <w:rsid w:val="00FB1317"/>
    <w:rsid w:val="00FB1671"/>
    <w:rsid w:val="00FB16B0"/>
    <w:rsid w:val="00FB18A3"/>
    <w:rsid w:val="00FB1C54"/>
    <w:rsid w:val="00FB1E95"/>
    <w:rsid w:val="00FB22F7"/>
    <w:rsid w:val="00FB259C"/>
    <w:rsid w:val="00FB25EB"/>
    <w:rsid w:val="00FB2B1C"/>
    <w:rsid w:val="00FB2BF9"/>
    <w:rsid w:val="00FB317A"/>
    <w:rsid w:val="00FB31C7"/>
    <w:rsid w:val="00FB32F9"/>
    <w:rsid w:val="00FB33A6"/>
    <w:rsid w:val="00FB349A"/>
    <w:rsid w:val="00FB35DC"/>
    <w:rsid w:val="00FB39EC"/>
    <w:rsid w:val="00FB3DFA"/>
    <w:rsid w:val="00FB3FFE"/>
    <w:rsid w:val="00FB4115"/>
    <w:rsid w:val="00FB492F"/>
    <w:rsid w:val="00FB49C4"/>
    <w:rsid w:val="00FB4C96"/>
    <w:rsid w:val="00FB4FDD"/>
    <w:rsid w:val="00FB5010"/>
    <w:rsid w:val="00FB52DB"/>
    <w:rsid w:val="00FB530E"/>
    <w:rsid w:val="00FB5E4B"/>
    <w:rsid w:val="00FB635D"/>
    <w:rsid w:val="00FB6793"/>
    <w:rsid w:val="00FB6A8B"/>
    <w:rsid w:val="00FB6B39"/>
    <w:rsid w:val="00FB6BDC"/>
    <w:rsid w:val="00FB6F5A"/>
    <w:rsid w:val="00FB7179"/>
    <w:rsid w:val="00FB77D5"/>
    <w:rsid w:val="00FC010A"/>
    <w:rsid w:val="00FC05A9"/>
    <w:rsid w:val="00FC0711"/>
    <w:rsid w:val="00FC0862"/>
    <w:rsid w:val="00FC11FC"/>
    <w:rsid w:val="00FC18C4"/>
    <w:rsid w:val="00FC1A3B"/>
    <w:rsid w:val="00FC1E75"/>
    <w:rsid w:val="00FC201F"/>
    <w:rsid w:val="00FC209B"/>
    <w:rsid w:val="00FC241C"/>
    <w:rsid w:val="00FC25AC"/>
    <w:rsid w:val="00FC28E6"/>
    <w:rsid w:val="00FC30B1"/>
    <w:rsid w:val="00FC3114"/>
    <w:rsid w:val="00FC36CD"/>
    <w:rsid w:val="00FC39CD"/>
    <w:rsid w:val="00FC41DC"/>
    <w:rsid w:val="00FC4BEA"/>
    <w:rsid w:val="00FC4DD7"/>
    <w:rsid w:val="00FC5B84"/>
    <w:rsid w:val="00FC5EDC"/>
    <w:rsid w:val="00FC62A6"/>
    <w:rsid w:val="00FC62BE"/>
    <w:rsid w:val="00FC63FC"/>
    <w:rsid w:val="00FC6738"/>
    <w:rsid w:val="00FC6809"/>
    <w:rsid w:val="00FC69F6"/>
    <w:rsid w:val="00FC71AA"/>
    <w:rsid w:val="00FC74D3"/>
    <w:rsid w:val="00FC7C1B"/>
    <w:rsid w:val="00FC7E4B"/>
    <w:rsid w:val="00FD0371"/>
    <w:rsid w:val="00FD03EA"/>
    <w:rsid w:val="00FD0474"/>
    <w:rsid w:val="00FD06A9"/>
    <w:rsid w:val="00FD0756"/>
    <w:rsid w:val="00FD080B"/>
    <w:rsid w:val="00FD08AF"/>
    <w:rsid w:val="00FD0BA0"/>
    <w:rsid w:val="00FD0E63"/>
    <w:rsid w:val="00FD0ED8"/>
    <w:rsid w:val="00FD1963"/>
    <w:rsid w:val="00FD1B7B"/>
    <w:rsid w:val="00FD2100"/>
    <w:rsid w:val="00FD2297"/>
    <w:rsid w:val="00FD2675"/>
    <w:rsid w:val="00FD37AC"/>
    <w:rsid w:val="00FD3A00"/>
    <w:rsid w:val="00FD3A87"/>
    <w:rsid w:val="00FD46FD"/>
    <w:rsid w:val="00FD48AE"/>
    <w:rsid w:val="00FD4A63"/>
    <w:rsid w:val="00FD4BB1"/>
    <w:rsid w:val="00FD4F4F"/>
    <w:rsid w:val="00FD4F74"/>
    <w:rsid w:val="00FD5195"/>
    <w:rsid w:val="00FD522D"/>
    <w:rsid w:val="00FD55A9"/>
    <w:rsid w:val="00FD6023"/>
    <w:rsid w:val="00FD626D"/>
    <w:rsid w:val="00FD637A"/>
    <w:rsid w:val="00FD6CC2"/>
    <w:rsid w:val="00FD719B"/>
    <w:rsid w:val="00FE01DB"/>
    <w:rsid w:val="00FE0299"/>
    <w:rsid w:val="00FE08E7"/>
    <w:rsid w:val="00FE0AFD"/>
    <w:rsid w:val="00FE0FAE"/>
    <w:rsid w:val="00FE106F"/>
    <w:rsid w:val="00FE140F"/>
    <w:rsid w:val="00FE1964"/>
    <w:rsid w:val="00FE19D9"/>
    <w:rsid w:val="00FE1C9C"/>
    <w:rsid w:val="00FE22A2"/>
    <w:rsid w:val="00FE23CA"/>
    <w:rsid w:val="00FE24C5"/>
    <w:rsid w:val="00FE2529"/>
    <w:rsid w:val="00FE2A22"/>
    <w:rsid w:val="00FE2ED5"/>
    <w:rsid w:val="00FE2F94"/>
    <w:rsid w:val="00FE3596"/>
    <w:rsid w:val="00FE36E8"/>
    <w:rsid w:val="00FE38B5"/>
    <w:rsid w:val="00FE39A0"/>
    <w:rsid w:val="00FE3FD6"/>
    <w:rsid w:val="00FE4292"/>
    <w:rsid w:val="00FE441B"/>
    <w:rsid w:val="00FE472D"/>
    <w:rsid w:val="00FE48E8"/>
    <w:rsid w:val="00FE497D"/>
    <w:rsid w:val="00FE4BB4"/>
    <w:rsid w:val="00FE4E10"/>
    <w:rsid w:val="00FE5199"/>
    <w:rsid w:val="00FE51A6"/>
    <w:rsid w:val="00FE5858"/>
    <w:rsid w:val="00FE59F9"/>
    <w:rsid w:val="00FE5B4D"/>
    <w:rsid w:val="00FE5D33"/>
    <w:rsid w:val="00FE5EED"/>
    <w:rsid w:val="00FE5F1F"/>
    <w:rsid w:val="00FE69C3"/>
    <w:rsid w:val="00FE6A0B"/>
    <w:rsid w:val="00FE6DF9"/>
    <w:rsid w:val="00FE70B8"/>
    <w:rsid w:val="00FE72B5"/>
    <w:rsid w:val="00FE79A0"/>
    <w:rsid w:val="00FE7BD0"/>
    <w:rsid w:val="00FE7D37"/>
    <w:rsid w:val="00FF034E"/>
    <w:rsid w:val="00FF050D"/>
    <w:rsid w:val="00FF0867"/>
    <w:rsid w:val="00FF0A8E"/>
    <w:rsid w:val="00FF10C6"/>
    <w:rsid w:val="00FF1112"/>
    <w:rsid w:val="00FF1830"/>
    <w:rsid w:val="00FF1B79"/>
    <w:rsid w:val="00FF1F2E"/>
    <w:rsid w:val="00FF1FDF"/>
    <w:rsid w:val="00FF25B8"/>
    <w:rsid w:val="00FF28A2"/>
    <w:rsid w:val="00FF2E5C"/>
    <w:rsid w:val="00FF3260"/>
    <w:rsid w:val="00FF388B"/>
    <w:rsid w:val="00FF3CD2"/>
    <w:rsid w:val="00FF3E58"/>
    <w:rsid w:val="00FF4B4C"/>
    <w:rsid w:val="00FF4BB1"/>
    <w:rsid w:val="00FF4CEE"/>
    <w:rsid w:val="00FF5B04"/>
    <w:rsid w:val="00FF5C60"/>
    <w:rsid w:val="00FF5F00"/>
    <w:rsid w:val="00FF6250"/>
    <w:rsid w:val="00FF6738"/>
    <w:rsid w:val="00FF687C"/>
    <w:rsid w:val="00FF6CCA"/>
    <w:rsid w:val="00FF6FAD"/>
    <w:rsid w:val="00FF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0414A0"/>
  <w15:docId w15:val="{7534D0A5-23FA-48E5-BE81-B61873B78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1E14"/>
  </w:style>
  <w:style w:type="paragraph" w:styleId="Nagwek1">
    <w:name w:val="heading 1"/>
    <w:basedOn w:val="Normalny"/>
    <w:next w:val="Normalny"/>
    <w:link w:val="Nagwek1Znak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uiPriority w:val="99"/>
    <w:qFormat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link w:val="Nagwek5Znak"/>
    <w:qFormat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link w:val="Nagwek6Znak"/>
    <w:qFormat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uiPriority w:val="99"/>
    <w:qFormat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link w:val="Nagwek8Znak"/>
    <w:uiPriority w:val="99"/>
    <w:qFormat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link w:val="Nagwek9Znak"/>
    <w:uiPriority w:val="99"/>
    <w:qFormat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uiPriority w:val="99"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</w:style>
  <w:style w:type="character" w:styleId="Odwoanieprzypisudolnego">
    <w:name w:val="footnote reference"/>
    <w:uiPriority w:val="99"/>
    <w:semiHidden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paragraph" w:styleId="Tekstpodstawowywcity">
    <w:name w:val="Body Text Indent"/>
    <w:basedOn w:val="Normalny"/>
    <w:link w:val="TekstpodstawowywcityZnak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link w:val="Tekstpodstawowywcity3Znak"/>
    <w:uiPriority w:val="99"/>
    <w:pPr>
      <w:spacing w:line="360" w:lineRule="atLeast"/>
      <w:ind w:left="284"/>
      <w:jc w:val="both"/>
    </w:pPr>
    <w:rPr>
      <w:sz w:val="26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tLeast"/>
      <w:jc w:val="center"/>
    </w:pPr>
    <w:rPr>
      <w:b/>
      <w:i/>
      <w:sz w:val="56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uiPriority w:val="99"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b/>
      <w:sz w:val="26"/>
    </w:rPr>
  </w:style>
  <w:style w:type="character" w:styleId="Numerstrony">
    <w:name w:val="page number"/>
    <w:basedOn w:val="Domylnaczcionkaakapitu"/>
  </w:style>
  <w:style w:type="paragraph" w:customStyle="1" w:styleId="Normalny15pt">
    <w:name w:val="Normalny + 15 pt"/>
    <w:basedOn w:val="Normalny"/>
    <w:link w:val="Normalny15ptZnak"/>
    <w:rsid w:val="00AD5000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uiPriority w:val="99"/>
    <w:rsid w:val="00AD5000"/>
  </w:style>
  <w:style w:type="character" w:styleId="Hipercze">
    <w:name w:val="Hyperlink"/>
    <w:uiPriority w:val="99"/>
    <w:rsid w:val="008E64A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674E2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C63732"/>
    <w:pPr>
      <w:shd w:val="clear" w:color="auto" w:fill="000080"/>
    </w:pPr>
    <w:rPr>
      <w:rFonts w:ascii="Tahoma" w:hAnsi="Tahoma" w:cs="Tahoma"/>
    </w:rPr>
  </w:style>
  <w:style w:type="character" w:styleId="Odwoaniedokomentarza">
    <w:name w:val="annotation reference"/>
    <w:semiHidden/>
    <w:rsid w:val="001703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7038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7038C"/>
    <w:rPr>
      <w:b/>
      <w:bCs/>
    </w:rPr>
  </w:style>
  <w:style w:type="paragraph" w:styleId="Tytu">
    <w:name w:val="Title"/>
    <w:basedOn w:val="Normalny"/>
    <w:link w:val="TytuZnak"/>
    <w:uiPriority w:val="99"/>
    <w:qFormat/>
    <w:rsid w:val="001861AB"/>
    <w:pPr>
      <w:jc w:val="center"/>
    </w:pPr>
    <w:rPr>
      <w:b/>
      <w:sz w:val="40"/>
    </w:rPr>
  </w:style>
  <w:style w:type="paragraph" w:styleId="Podtytu">
    <w:name w:val="Subtitle"/>
    <w:basedOn w:val="Normalny"/>
    <w:link w:val="PodtytuZnak"/>
    <w:uiPriority w:val="99"/>
    <w:qFormat/>
    <w:rsid w:val="00B16079"/>
    <w:pPr>
      <w:jc w:val="center"/>
    </w:pPr>
    <w:rPr>
      <w:sz w:val="32"/>
      <w:szCs w:val="24"/>
    </w:rPr>
  </w:style>
  <w:style w:type="paragraph" w:customStyle="1" w:styleId="treoa">
    <w:name w:val="treoa"/>
    <w:basedOn w:val="Nagwek"/>
    <w:uiPriority w:val="99"/>
    <w:rsid w:val="000361C2"/>
    <w:pPr>
      <w:numPr>
        <w:ilvl w:val="12"/>
      </w:numPr>
      <w:tabs>
        <w:tab w:val="clear" w:pos="4819"/>
        <w:tab w:val="clear" w:pos="9071"/>
      </w:tabs>
      <w:overflowPunct w:val="0"/>
      <w:autoSpaceDE w:val="0"/>
      <w:autoSpaceDN w:val="0"/>
      <w:adjustRightInd w:val="0"/>
      <w:ind w:left="900"/>
      <w:jc w:val="both"/>
      <w:textAlignment w:val="baseline"/>
    </w:pPr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rsid w:val="0056416C"/>
  </w:style>
  <w:style w:type="character" w:styleId="Odwoanieprzypisukocowego">
    <w:name w:val="endnote reference"/>
    <w:rsid w:val="0056416C"/>
    <w:rPr>
      <w:vertAlign w:val="superscript"/>
    </w:rPr>
  </w:style>
  <w:style w:type="table" w:styleId="Tabela-Siatka">
    <w:name w:val="Table Grid"/>
    <w:basedOn w:val="Standardowy"/>
    <w:rsid w:val="00511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47536B"/>
    <w:rPr>
      <w:color w:val="0000CD"/>
    </w:rPr>
  </w:style>
  <w:style w:type="paragraph" w:customStyle="1" w:styleId="Standard">
    <w:name w:val="Standard"/>
    <w:basedOn w:val="Normalny"/>
    <w:autoRedefine/>
    <w:uiPriority w:val="99"/>
    <w:rsid w:val="0047536B"/>
    <w:pPr>
      <w:widowControl w:val="0"/>
      <w:tabs>
        <w:tab w:val="left" w:pos="360"/>
      </w:tabs>
      <w:autoSpaceDE w:val="0"/>
      <w:autoSpaceDN w:val="0"/>
      <w:adjustRightInd w:val="0"/>
      <w:spacing w:before="100" w:beforeAutospacing="1" w:after="100" w:afterAutospacing="1"/>
    </w:pPr>
    <w:rPr>
      <w:sz w:val="18"/>
      <w:szCs w:val="18"/>
    </w:rPr>
  </w:style>
  <w:style w:type="paragraph" w:customStyle="1" w:styleId="pkt">
    <w:name w:val="pkt"/>
    <w:basedOn w:val="Normalny"/>
    <w:uiPriority w:val="99"/>
    <w:rsid w:val="00E3386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Uwydatnienie">
    <w:name w:val="Emphasis"/>
    <w:qFormat/>
    <w:rsid w:val="00AB5562"/>
    <w:rPr>
      <w:b/>
      <w:bCs/>
      <w:i w:val="0"/>
      <w:iCs w:val="0"/>
    </w:rPr>
  </w:style>
  <w:style w:type="paragraph" w:customStyle="1" w:styleId="Normalny12pkt">
    <w:name w:val="Normalny + 12 pkt"/>
    <w:basedOn w:val="Normalny"/>
    <w:link w:val="Normalny12pktZnak"/>
    <w:rsid w:val="00205960"/>
  </w:style>
  <w:style w:type="character" w:customStyle="1" w:styleId="Normalny12pktZnak">
    <w:name w:val="Normalny + 12 pkt Znak"/>
    <w:link w:val="Normalny12pkt"/>
    <w:rsid w:val="00205960"/>
    <w:rPr>
      <w:lang w:val="pl-PL" w:eastAsia="pl-PL" w:bidi="ar-SA"/>
    </w:rPr>
  </w:style>
  <w:style w:type="character" w:customStyle="1" w:styleId="txt-new">
    <w:name w:val="txt-new"/>
    <w:basedOn w:val="Domylnaczcionkaakapitu"/>
    <w:rsid w:val="00771D1B"/>
  </w:style>
  <w:style w:type="character" w:customStyle="1" w:styleId="TekstpodstawowyZnak">
    <w:name w:val="Tekst podstawowy Znak"/>
    <w:link w:val="Tekstpodstawowy"/>
    <w:uiPriority w:val="99"/>
    <w:rsid w:val="00387F94"/>
    <w:rPr>
      <w:b/>
      <w:i/>
      <w:sz w:val="56"/>
    </w:rPr>
  </w:style>
  <w:style w:type="character" w:customStyle="1" w:styleId="Tekstpodstawowy3Znak">
    <w:name w:val="Tekst podstawowy 3 Znak"/>
    <w:link w:val="Tekstpodstawowy3"/>
    <w:uiPriority w:val="99"/>
    <w:rsid w:val="00387F94"/>
    <w:rPr>
      <w:b/>
      <w:sz w:val="26"/>
    </w:rPr>
  </w:style>
  <w:style w:type="character" w:customStyle="1" w:styleId="TytuZnak">
    <w:name w:val="Tytuł Znak"/>
    <w:link w:val="Tytu"/>
    <w:uiPriority w:val="99"/>
    <w:rsid w:val="00387F94"/>
    <w:rPr>
      <w:b/>
      <w:sz w:val="40"/>
    </w:rPr>
  </w:style>
  <w:style w:type="character" w:customStyle="1" w:styleId="Nagwek2Znak">
    <w:name w:val="Nagłówek 2 Znak"/>
    <w:link w:val="Nagwek2"/>
    <w:rsid w:val="00C97C39"/>
    <w:rPr>
      <w:rFonts w:ascii="Arial" w:hAnsi="Arial"/>
      <w:b/>
      <w:sz w:val="24"/>
    </w:rPr>
  </w:style>
  <w:style w:type="character" w:customStyle="1" w:styleId="TekstkomentarzaZnak">
    <w:name w:val="Tekst komentarza Znak"/>
    <w:link w:val="Tekstkomentarza"/>
    <w:uiPriority w:val="99"/>
    <w:semiHidden/>
    <w:rsid w:val="00C97C39"/>
  </w:style>
  <w:style w:type="character" w:customStyle="1" w:styleId="Tekstpodstawowy2Znak">
    <w:name w:val="Tekst podstawowy 2 Znak"/>
    <w:link w:val="Tekstpodstawowy2"/>
    <w:uiPriority w:val="99"/>
    <w:rsid w:val="00C97C39"/>
    <w:rPr>
      <w:sz w:val="26"/>
    </w:rPr>
  </w:style>
  <w:style w:type="character" w:customStyle="1" w:styleId="Tekstpodstawowywcity2Znak">
    <w:name w:val="Tekst podstawowy wcięty 2 Znak"/>
    <w:link w:val="Tekstpodstawowywcity2"/>
    <w:rsid w:val="00C97C39"/>
    <w:rPr>
      <w:sz w:val="26"/>
    </w:rPr>
  </w:style>
  <w:style w:type="character" w:customStyle="1" w:styleId="Tekstpodstawowywcity3Znak">
    <w:name w:val="Tekst podstawowy wcięty 3 Znak"/>
    <w:link w:val="Tekstpodstawowywcity3"/>
    <w:uiPriority w:val="99"/>
    <w:rsid w:val="00C97C39"/>
    <w:rPr>
      <w:sz w:val="26"/>
    </w:rPr>
  </w:style>
  <w:style w:type="character" w:customStyle="1" w:styleId="Normalny15ptZnak">
    <w:name w:val="Normalny + 15 pt Znak"/>
    <w:link w:val="Normalny15pt"/>
    <w:rsid w:val="000B0425"/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384481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384481"/>
    <w:rPr>
      <w:rFonts w:ascii="Courier New" w:hAnsi="Courier New" w:cs="Courier New"/>
    </w:rPr>
  </w:style>
  <w:style w:type="character" w:customStyle="1" w:styleId="Nagwek1Znak">
    <w:name w:val="Nagłówek 1 Znak"/>
    <w:link w:val="Nagwek1"/>
    <w:rsid w:val="002973CA"/>
    <w:rPr>
      <w:rFonts w:ascii="Arial" w:hAnsi="Arial"/>
      <w:b/>
      <w:sz w:val="24"/>
      <w:u w:val="single"/>
    </w:rPr>
  </w:style>
  <w:style w:type="character" w:customStyle="1" w:styleId="TekstpodstawowywcityZnak">
    <w:name w:val="Tekst podstawowy wcięty Znak"/>
    <w:link w:val="Tekstpodstawowywcity"/>
    <w:rsid w:val="002973CA"/>
    <w:rPr>
      <w:b/>
      <w:sz w:val="28"/>
      <w:u w:val="single"/>
    </w:rPr>
  </w:style>
  <w:style w:type="character" w:customStyle="1" w:styleId="Nagwek3Znak">
    <w:name w:val="Nagłówek 3 Znak"/>
    <w:link w:val="Nagwek3"/>
    <w:uiPriority w:val="99"/>
    <w:rsid w:val="00C37EAE"/>
    <w:rPr>
      <w:b/>
      <w:sz w:val="24"/>
    </w:rPr>
  </w:style>
  <w:style w:type="paragraph" w:customStyle="1" w:styleId="Default">
    <w:name w:val="Default"/>
    <w:rsid w:val="00234AA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2232C2"/>
  </w:style>
  <w:style w:type="paragraph" w:styleId="Akapitzlist">
    <w:name w:val="List Paragraph"/>
    <w:aliases w:val="1.Nagłówek,L1,Numerowanie,Akapit z listą5,CW_Lista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754CE"/>
    <w:pPr>
      <w:suppressAutoHyphens/>
      <w:spacing w:after="200" w:line="276" w:lineRule="auto"/>
      <w:ind w:left="708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1.Nagłówek Znak,L1 Znak,Numerowanie Znak,Akapit z listą5 Znak,CW_Lista Znak,Nagłowek 3 Znak,Preambuła Znak,Akapit z listą BS Znak,Kolorowa lista — akcent 11 Znak,Dot pt Znak,F5 List Paragraph Znak,Recommendation Znak,lp1 Znak"/>
    <w:link w:val="Akapitzlist"/>
    <w:uiPriority w:val="34"/>
    <w:qFormat/>
    <w:rsid w:val="005754CE"/>
    <w:rPr>
      <w:rFonts w:ascii="Calibri" w:eastAsia="Calibri" w:hAnsi="Calibri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rsid w:val="0093588F"/>
    <w:rPr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93588F"/>
    <w:rPr>
      <w:b/>
    </w:rPr>
  </w:style>
  <w:style w:type="character" w:customStyle="1" w:styleId="Nagwek6Znak">
    <w:name w:val="Nagłówek 6 Znak"/>
    <w:basedOn w:val="Domylnaczcionkaakapitu"/>
    <w:link w:val="Nagwek6"/>
    <w:rsid w:val="0093588F"/>
    <w:rPr>
      <w:u w:val="single"/>
    </w:rPr>
  </w:style>
  <w:style w:type="character" w:customStyle="1" w:styleId="Nagwek7Znak">
    <w:name w:val="Nagłówek 7 Znak"/>
    <w:basedOn w:val="Domylnaczcionkaakapitu"/>
    <w:link w:val="Nagwek7"/>
    <w:uiPriority w:val="99"/>
    <w:rsid w:val="0093588F"/>
    <w:rPr>
      <w:i/>
    </w:rPr>
  </w:style>
  <w:style w:type="character" w:customStyle="1" w:styleId="Nagwek8Znak">
    <w:name w:val="Nagłówek 8 Znak"/>
    <w:basedOn w:val="Domylnaczcionkaakapitu"/>
    <w:link w:val="Nagwek8"/>
    <w:uiPriority w:val="99"/>
    <w:rsid w:val="0093588F"/>
    <w:rPr>
      <w:i/>
    </w:rPr>
  </w:style>
  <w:style w:type="character" w:customStyle="1" w:styleId="Nagwek9Znak">
    <w:name w:val="Nagłówek 9 Znak"/>
    <w:basedOn w:val="Domylnaczcionkaakapitu"/>
    <w:link w:val="Nagwek9"/>
    <w:uiPriority w:val="99"/>
    <w:rsid w:val="0093588F"/>
    <w:rPr>
      <w:i/>
    </w:rPr>
  </w:style>
  <w:style w:type="character" w:customStyle="1" w:styleId="NagwekZnak">
    <w:name w:val="Nagłówek Znak"/>
    <w:basedOn w:val="Domylnaczcionkaakapitu"/>
    <w:link w:val="Nagwek"/>
    <w:uiPriority w:val="99"/>
    <w:rsid w:val="0093588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588F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88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3588F"/>
    <w:rPr>
      <w:rFonts w:ascii="Tahoma" w:hAnsi="Tahoma" w:cs="Tahoma"/>
      <w:shd w:val="clear" w:color="auto" w:fill="00008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588F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99"/>
    <w:rsid w:val="0093588F"/>
    <w:rPr>
      <w:sz w:val="32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3588F"/>
  </w:style>
  <w:style w:type="character" w:customStyle="1" w:styleId="tabulatory">
    <w:name w:val="tabulatory"/>
    <w:rsid w:val="00210256"/>
  </w:style>
  <w:style w:type="character" w:styleId="Pogrubienie">
    <w:name w:val="Strong"/>
    <w:uiPriority w:val="22"/>
    <w:qFormat/>
    <w:rsid w:val="00210256"/>
    <w:rPr>
      <w:b/>
      <w:bCs/>
    </w:rPr>
  </w:style>
  <w:style w:type="paragraph" w:customStyle="1" w:styleId="Tekstdymka1">
    <w:name w:val="Tekst dymka1"/>
    <w:basedOn w:val="Normalny"/>
    <w:uiPriority w:val="99"/>
    <w:rsid w:val="00210256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Tekstblokowy1">
    <w:name w:val="Tekst blokowy1"/>
    <w:basedOn w:val="Normalny"/>
    <w:uiPriority w:val="99"/>
    <w:rsid w:val="00210256"/>
    <w:pPr>
      <w:suppressAutoHyphens/>
      <w:ind w:left="1701" w:right="-709" w:hanging="1701"/>
    </w:pPr>
    <w:rPr>
      <w:rFonts w:ascii="Arial" w:hAnsi="Arial" w:cs="Calibri"/>
      <w:b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10256"/>
  </w:style>
  <w:style w:type="character" w:customStyle="1" w:styleId="A4">
    <w:name w:val="A4"/>
    <w:uiPriority w:val="99"/>
    <w:rsid w:val="00210256"/>
    <w:rPr>
      <w:rFonts w:ascii="AmplitudePl Book" w:hAnsi="AmplitudePl Book" w:cs="AmplitudePl Book" w:hint="default"/>
      <w:color w:val="000000"/>
      <w:sz w:val="20"/>
      <w:szCs w:val="20"/>
    </w:rPr>
  </w:style>
  <w:style w:type="paragraph" w:customStyle="1" w:styleId="Pa0">
    <w:name w:val="Pa0"/>
    <w:basedOn w:val="Normalny"/>
    <w:next w:val="Normalny"/>
    <w:uiPriority w:val="99"/>
    <w:rsid w:val="00210256"/>
    <w:pPr>
      <w:autoSpaceDE w:val="0"/>
      <w:autoSpaceDN w:val="0"/>
      <w:adjustRightInd w:val="0"/>
      <w:spacing w:line="241" w:lineRule="atLeast"/>
    </w:pPr>
    <w:rPr>
      <w:rFonts w:ascii="AmplitudeCE Book" w:eastAsia="Calibri" w:hAnsi="AmplitudeCE Book"/>
      <w:sz w:val="24"/>
      <w:szCs w:val="24"/>
      <w:lang w:eastAsia="en-US"/>
    </w:rPr>
  </w:style>
  <w:style w:type="character" w:customStyle="1" w:styleId="A8">
    <w:name w:val="A8"/>
    <w:uiPriority w:val="99"/>
    <w:rsid w:val="00210256"/>
    <w:rPr>
      <w:rFonts w:ascii="AmplitudeCE Book" w:hAnsi="AmplitudeCE Book" w:cs="AmplitudeCE Book" w:hint="default"/>
      <w:color w:val="000000"/>
      <w:sz w:val="16"/>
      <w:szCs w:val="16"/>
    </w:rPr>
  </w:style>
  <w:style w:type="character" w:customStyle="1" w:styleId="FontStyle52">
    <w:name w:val="Font Style52"/>
    <w:rsid w:val="00210256"/>
    <w:rPr>
      <w:rFonts w:ascii="Arial" w:hAnsi="Arial" w:cs="Arial" w:hint="default"/>
    </w:rPr>
  </w:style>
  <w:style w:type="paragraph" w:styleId="NormalnyWeb">
    <w:name w:val="Normal (Web)"/>
    <w:basedOn w:val="Normalny"/>
    <w:uiPriority w:val="99"/>
    <w:unhideWhenUsed/>
    <w:rsid w:val="00210256"/>
    <w:pPr>
      <w:spacing w:before="100" w:beforeAutospacing="1" w:after="119"/>
    </w:pPr>
    <w:rPr>
      <w:sz w:val="24"/>
      <w:szCs w:val="24"/>
    </w:rPr>
  </w:style>
  <w:style w:type="paragraph" w:styleId="Bezodstpw">
    <w:name w:val="No Spacing"/>
    <w:uiPriority w:val="1"/>
    <w:qFormat/>
    <w:rsid w:val="00210256"/>
    <w:rPr>
      <w:rFonts w:ascii="Calibri" w:eastAsia="Calibri" w:hAnsi="Calibri"/>
      <w:sz w:val="22"/>
      <w:szCs w:val="22"/>
      <w:lang w:eastAsia="en-US"/>
    </w:rPr>
  </w:style>
  <w:style w:type="paragraph" w:customStyle="1" w:styleId="Nagwek10">
    <w:name w:val="Nagłówek1"/>
    <w:basedOn w:val="Normalny"/>
    <w:next w:val="Tekstpodstawowy"/>
    <w:uiPriority w:val="99"/>
    <w:rsid w:val="00C85C1A"/>
    <w:pPr>
      <w:suppressAutoHyphens/>
      <w:jc w:val="center"/>
    </w:pPr>
    <w:rPr>
      <w:b/>
      <w:sz w:val="40"/>
      <w:lang w:eastAsia="zh-CN"/>
    </w:rPr>
  </w:style>
  <w:style w:type="numbering" w:customStyle="1" w:styleId="Bezlisty2">
    <w:name w:val="Bez listy2"/>
    <w:next w:val="Bezlisty"/>
    <w:uiPriority w:val="99"/>
    <w:semiHidden/>
    <w:rsid w:val="00460E85"/>
  </w:style>
  <w:style w:type="numbering" w:customStyle="1" w:styleId="Bezlisty3">
    <w:name w:val="Bez listy3"/>
    <w:next w:val="Bezlisty"/>
    <w:semiHidden/>
    <w:rsid w:val="007F0168"/>
  </w:style>
  <w:style w:type="character" w:customStyle="1" w:styleId="opis">
    <w:name w:val="opis"/>
    <w:basedOn w:val="Domylnaczcionkaakapitu"/>
    <w:rsid w:val="007F0168"/>
  </w:style>
  <w:style w:type="character" w:customStyle="1" w:styleId="ng-scope">
    <w:name w:val="ng-scope"/>
    <w:rsid w:val="007F0168"/>
  </w:style>
  <w:style w:type="character" w:styleId="UyteHipercze">
    <w:name w:val="FollowedHyperlink"/>
    <w:basedOn w:val="Domylnaczcionkaakapitu"/>
    <w:uiPriority w:val="99"/>
    <w:unhideWhenUsed/>
    <w:rsid w:val="005C7F3A"/>
    <w:rPr>
      <w:color w:val="800080" w:themeColor="followedHyperlink"/>
      <w:u w:val="single"/>
    </w:rPr>
  </w:style>
  <w:style w:type="paragraph" w:customStyle="1" w:styleId="11Trescpisma">
    <w:name w:val="@11.Tresc_pisma"/>
    <w:basedOn w:val="Normalny"/>
    <w:uiPriority w:val="99"/>
    <w:rsid w:val="00E01C97"/>
    <w:pPr>
      <w:spacing w:before="180"/>
      <w:jc w:val="both"/>
    </w:pPr>
    <w:rPr>
      <w:rFonts w:ascii="Verdana" w:hAnsi="Verdana"/>
      <w:szCs w:val="18"/>
    </w:rPr>
  </w:style>
  <w:style w:type="paragraph" w:customStyle="1" w:styleId="Tytu0">
    <w:name w:val="Tytu?"/>
    <w:basedOn w:val="Normalny"/>
    <w:uiPriority w:val="99"/>
    <w:rsid w:val="00E01C97"/>
    <w:pPr>
      <w:jc w:val="center"/>
    </w:pPr>
    <w:rPr>
      <w:b/>
      <w:sz w:val="28"/>
    </w:rPr>
  </w:style>
  <w:style w:type="paragraph" w:customStyle="1" w:styleId="TableParagraph">
    <w:name w:val="Table Paragraph"/>
    <w:basedOn w:val="Normalny"/>
    <w:uiPriority w:val="1"/>
    <w:qFormat/>
    <w:rsid w:val="0099082F"/>
    <w:pPr>
      <w:widowControl w:val="0"/>
      <w:numPr>
        <w:numId w:val="27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BAADC-0C2E-41BA-8111-83544F83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205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2330</CharactersWithSpaces>
  <SharedDoc>false</SharedDoc>
  <HLinks>
    <vt:vector size="60" baseType="variant">
      <vt:variant>
        <vt:i4>2031688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hiperlinkText.rpc?hiperlink=type=tresc:nro=Powszechny.560312&amp;full=1#hiperlinkText.rpc?hiperlink=type=tresc:nro=Powszechny.560312&amp;full=1</vt:lpwstr>
      </vt:variant>
      <vt:variant>
        <vt:i4>8192113</vt:i4>
      </vt:variant>
      <vt:variant>
        <vt:i4>24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21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18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  <vt:variant>
        <vt:i4>3670139</vt:i4>
      </vt:variant>
      <vt:variant>
        <vt:i4>15</vt:i4>
      </vt:variant>
      <vt:variant>
        <vt:i4>0</vt:i4>
      </vt:variant>
      <vt:variant>
        <vt:i4>5</vt:i4>
      </vt:variant>
      <vt:variant>
        <vt:lpwstr>http://www.przetargi.egospodarka.pl/Roboty-w-zakresie-instalacji-elektrycznych</vt:lpwstr>
      </vt:variant>
      <vt:variant>
        <vt:lpwstr/>
      </vt:variant>
      <vt:variant>
        <vt:i4>3080310</vt:i4>
      </vt:variant>
      <vt:variant>
        <vt:i4>12</vt:i4>
      </vt:variant>
      <vt:variant>
        <vt:i4>0</vt:i4>
      </vt:variant>
      <vt:variant>
        <vt:i4>5</vt:i4>
      </vt:variant>
      <vt:variant>
        <vt:lpwstr>http://www.przetargi.egospodarka.pl/Roboty-w-zakresie-okablowania-oraz-instalacji-elektrycznych</vt:lpwstr>
      </vt:variant>
      <vt:variant>
        <vt:lpwstr/>
      </vt:variant>
      <vt:variant>
        <vt:i4>3997816</vt:i4>
      </vt:variant>
      <vt:variant>
        <vt:i4>9</vt:i4>
      </vt:variant>
      <vt:variant>
        <vt:i4>0</vt:i4>
      </vt:variant>
      <vt:variant>
        <vt:i4>5</vt:i4>
      </vt:variant>
      <vt:variant>
        <vt:lpwstr>http://www.przetargi.egospodarka.pl/Roboty-instalacyjne-elektryczne</vt:lpwstr>
      </vt:variant>
      <vt:variant>
        <vt:lpwstr/>
      </vt:variant>
      <vt:variant>
        <vt:i4>8192113</vt:i4>
      </vt:variant>
      <vt:variant>
        <vt:i4>6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3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Hołoś</cp:lastModifiedBy>
  <cp:revision>2</cp:revision>
  <cp:lastPrinted>2022-04-06T06:29:00Z</cp:lastPrinted>
  <dcterms:created xsi:type="dcterms:W3CDTF">2023-11-17T14:44:00Z</dcterms:created>
  <dcterms:modified xsi:type="dcterms:W3CDTF">2025-12-10T18:51:00Z</dcterms:modified>
</cp:coreProperties>
</file>